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1BD0" w:rsidRPr="00351BD0" w:rsidRDefault="00351BD0" w:rsidP="00351BD0">
      <w:pPr>
        <w:spacing w:after="0" w:line="240" w:lineRule="auto"/>
        <w:ind w:left="465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351BD0">
        <w:rPr>
          <w:rFonts w:ascii="Arial" w:eastAsia="Times New Roman" w:hAnsi="Arial" w:cs="Arial"/>
          <w:sz w:val="24"/>
          <w:szCs w:val="24"/>
          <w:lang w:eastAsia="hr-HR"/>
        </w:rPr>
        <w:t xml:space="preserve">Temeljem članka 28. Zakona o javnoj nabavi (Narodne novine, broj 120/2016), članka 3. Pravilnika o planu nabave, registru ugovora, prethodnom savjetovanju i analizi tržišta u javnoj nabavi (Narodne novine, broj 101/2017)  i članka 55. Statuta Grada Ivanić-Grada (Službeni   glasnik broj 02/14 i 01/18), Gradonačelnik Grada Ivanić-Grada dana </w:t>
      </w:r>
      <w:r w:rsidR="003F314B" w:rsidRPr="003F314B">
        <w:rPr>
          <w:rFonts w:ascii="Arial" w:eastAsia="Times New Roman" w:hAnsi="Arial" w:cs="Arial"/>
          <w:sz w:val="24"/>
          <w:szCs w:val="24"/>
          <w:lang w:eastAsia="hr-HR"/>
        </w:rPr>
        <w:t>20</w:t>
      </w:r>
      <w:r w:rsidRPr="003F314B">
        <w:rPr>
          <w:rFonts w:ascii="Arial" w:eastAsia="Times New Roman" w:hAnsi="Arial" w:cs="Arial"/>
          <w:sz w:val="24"/>
          <w:szCs w:val="24"/>
          <w:lang w:eastAsia="hr-HR"/>
        </w:rPr>
        <w:t xml:space="preserve">. </w:t>
      </w:r>
      <w:r w:rsidR="003F314B" w:rsidRPr="003F314B">
        <w:rPr>
          <w:rFonts w:ascii="Arial" w:eastAsia="Times New Roman" w:hAnsi="Arial" w:cs="Arial"/>
          <w:sz w:val="24"/>
          <w:szCs w:val="24"/>
          <w:lang w:eastAsia="hr-HR"/>
        </w:rPr>
        <w:t xml:space="preserve">prosinca </w:t>
      </w:r>
      <w:r w:rsidR="00A67DB2" w:rsidRPr="003F314B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Pr="003F314B">
        <w:rPr>
          <w:rFonts w:ascii="Arial" w:eastAsia="Times New Roman" w:hAnsi="Arial" w:cs="Arial"/>
          <w:sz w:val="24"/>
          <w:szCs w:val="24"/>
          <w:lang w:eastAsia="hr-HR"/>
        </w:rPr>
        <w:t>2018</w:t>
      </w:r>
      <w:r w:rsidRPr="00351BD0">
        <w:rPr>
          <w:rFonts w:ascii="Arial" w:eastAsia="Times New Roman" w:hAnsi="Arial" w:cs="Arial"/>
          <w:sz w:val="24"/>
          <w:szCs w:val="24"/>
          <w:lang w:eastAsia="hr-HR"/>
        </w:rPr>
        <w:t>. godine,  donio  je</w:t>
      </w:r>
    </w:p>
    <w:p w:rsidR="00351BD0" w:rsidRPr="00351BD0" w:rsidRDefault="00351BD0" w:rsidP="00351BD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351BD0" w:rsidRPr="00267843" w:rsidRDefault="00351BD0" w:rsidP="00267843">
      <w:pPr>
        <w:pStyle w:val="Odlomakpopisa"/>
        <w:numPr>
          <w:ilvl w:val="0"/>
          <w:numId w:val="20"/>
        </w:num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267843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IZMJENE </w:t>
      </w:r>
      <w:r w:rsidR="00A70592" w:rsidRPr="00267843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I DOPUNE </w:t>
      </w:r>
      <w:r w:rsidRPr="00267843">
        <w:rPr>
          <w:rFonts w:ascii="Arial" w:eastAsia="Times New Roman" w:hAnsi="Arial" w:cs="Arial"/>
          <w:b/>
          <w:sz w:val="24"/>
          <w:szCs w:val="24"/>
          <w:lang w:eastAsia="hr-HR"/>
        </w:rPr>
        <w:t>PLANA  NABAVE ZA 2018. GODINU</w:t>
      </w:r>
    </w:p>
    <w:p w:rsidR="00351BD0" w:rsidRPr="00351BD0" w:rsidRDefault="00351BD0" w:rsidP="00351BD0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:rsidR="00351BD0" w:rsidRPr="00351BD0" w:rsidRDefault="00407B7C" w:rsidP="00407B7C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I.</w:t>
      </w:r>
    </w:p>
    <w:p w:rsidR="00E03B5E" w:rsidRPr="00E03B5E" w:rsidRDefault="00E03B5E" w:rsidP="00407B7C">
      <w:pPr>
        <w:widowControl w:val="0"/>
        <w:suppressAutoHyphens/>
        <w:spacing w:after="0" w:line="240" w:lineRule="auto"/>
        <w:ind w:left="360" w:right="-720"/>
        <w:jc w:val="center"/>
        <w:rPr>
          <w:rFonts w:ascii="Arial" w:eastAsia="Arial Unicode MS" w:hAnsi="Arial" w:cs="Arial"/>
          <w:b/>
          <w:kern w:val="1"/>
          <w:sz w:val="24"/>
          <w:szCs w:val="24"/>
          <w:lang w:eastAsia="zh-CN" w:bidi="hi-IN"/>
        </w:rPr>
      </w:pPr>
    </w:p>
    <w:tbl>
      <w:tblPr>
        <w:tblW w:w="14034" w:type="dxa"/>
        <w:tblInd w:w="9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auto"/>
          <w:insideH w:val="single" w:sz="4" w:space="0" w:color="000000"/>
          <w:insideV w:val="single" w:sz="4" w:space="0" w:color="000000"/>
        </w:tblBorders>
        <w:tblLayout w:type="fixed"/>
        <w:tblCellMar>
          <w:left w:w="113" w:type="dxa"/>
        </w:tblCellMar>
        <w:tblLook w:val="0000" w:firstRow="0" w:lastRow="0" w:firstColumn="0" w:lastColumn="0" w:noHBand="0" w:noVBand="0"/>
      </w:tblPr>
      <w:tblGrid>
        <w:gridCol w:w="850"/>
        <w:gridCol w:w="1134"/>
        <w:gridCol w:w="1560"/>
        <w:gridCol w:w="2693"/>
        <w:gridCol w:w="1276"/>
        <w:gridCol w:w="1417"/>
        <w:gridCol w:w="992"/>
        <w:gridCol w:w="1276"/>
        <w:gridCol w:w="1418"/>
        <w:gridCol w:w="1418"/>
      </w:tblGrid>
      <w:tr w:rsidR="00E4738B" w:rsidRPr="00294999" w:rsidTr="00E4738B">
        <w:trPr>
          <w:trHeight w:val="1030"/>
        </w:trPr>
        <w:tc>
          <w:tcPr>
            <w:tcW w:w="850" w:type="dxa"/>
            <w:shd w:val="clear" w:color="auto" w:fill="FFFFFF"/>
          </w:tcPr>
          <w:p w:rsidR="00E4738B" w:rsidRPr="00294999" w:rsidRDefault="00E4738B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b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b/>
                <w:kern w:val="1"/>
                <w:sz w:val="16"/>
                <w:szCs w:val="16"/>
                <w:lang w:eastAsia="zh-CN" w:bidi="hi-IN"/>
              </w:rPr>
              <w:t>Redni broj</w:t>
            </w:r>
          </w:p>
        </w:tc>
        <w:tc>
          <w:tcPr>
            <w:tcW w:w="1134" w:type="dxa"/>
            <w:shd w:val="clear" w:color="auto" w:fill="FFFFFF"/>
          </w:tcPr>
          <w:p w:rsidR="00E4738B" w:rsidRPr="00294999" w:rsidRDefault="00E4738B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b/>
                <w:kern w:val="1"/>
                <w:sz w:val="16"/>
                <w:szCs w:val="16"/>
                <w:lang w:eastAsia="zh-CN" w:bidi="hi-IN"/>
              </w:rPr>
            </w:pPr>
            <w:proofErr w:type="spellStart"/>
            <w:r w:rsidRPr="00294999">
              <w:rPr>
                <w:rFonts w:ascii="Arial" w:eastAsia="Arial Unicode MS" w:hAnsi="Arial" w:cs="Arial"/>
                <w:b/>
                <w:kern w:val="1"/>
                <w:sz w:val="16"/>
                <w:szCs w:val="16"/>
                <w:lang w:eastAsia="zh-CN" w:bidi="hi-IN"/>
              </w:rPr>
              <w:t>Eviden</w:t>
            </w:r>
            <w:proofErr w:type="spellEnd"/>
            <w:r w:rsidRPr="00294999">
              <w:rPr>
                <w:rFonts w:ascii="Arial" w:eastAsia="Arial Unicode MS" w:hAnsi="Arial" w:cs="Arial"/>
                <w:b/>
                <w:kern w:val="1"/>
                <w:sz w:val="16"/>
                <w:szCs w:val="16"/>
                <w:lang w:eastAsia="zh-CN" w:bidi="hi-IN"/>
              </w:rPr>
              <w:t>.</w:t>
            </w:r>
          </w:p>
          <w:p w:rsidR="00E4738B" w:rsidRPr="00294999" w:rsidRDefault="00E4738B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b/>
                <w:kern w:val="1"/>
                <w:sz w:val="16"/>
                <w:szCs w:val="16"/>
                <w:lang w:eastAsia="zh-CN" w:bidi="hi-IN"/>
              </w:rPr>
            </w:pPr>
            <w:r w:rsidRPr="00294999">
              <w:rPr>
                <w:rFonts w:ascii="Arial" w:eastAsia="Arial Unicode MS" w:hAnsi="Arial" w:cs="Arial"/>
                <w:b/>
                <w:kern w:val="1"/>
                <w:sz w:val="16"/>
                <w:szCs w:val="16"/>
                <w:lang w:eastAsia="zh-CN" w:bidi="hi-IN"/>
              </w:rPr>
              <w:t>broj</w:t>
            </w:r>
          </w:p>
          <w:p w:rsidR="00E4738B" w:rsidRPr="00294999" w:rsidRDefault="00E4738B" w:rsidP="003B621F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b/>
                <w:kern w:val="1"/>
                <w:sz w:val="16"/>
                <w:szCs w:val="16"/>
                <w:lang w:eastAsia="zh-CN" w:bidi="hi-IN"/>
              </w:rPr>
            </w:pPr>
            <w:r w:rsidRPr="00294999">
              <w:rPr>
                <w:rFonts w:ascii="Arial" w:eastAsia="Arial Unicode MS" w:hAnsi="Arial" w:cs="Arial"/>
                <w:b/>
                <w:kern w:val="1"/>
                <w:sz w:val="16"/>
                <w:szCs w:val="16"/>
                <w:lang w:eastAsia="zh-CN" w:bidi="hi-IN"/>
              </w:rPr>
              <w:t>nabave</w:t>
            </w:r>
          </w:p>
        </w:tc>
        <w:tc>
          <w:tcPr>
            <w:tcW w:w="1560" w:type="dxa"/>
            <w:shd w:val="clear" w:color="auto" w:fill="FFFFFF"/>
          </w:tcPr>
          <w:p w:rsidR="00E4738B" w:rsidRPr="00294999" w:rsidRDefault="00E4738B" w:rsidP="00F97FC0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b/>
                <w:kern w:val="1"/>
                <w:sz w:val="16"/>
                <w:szCs w:val="16"/>
                <w:lang w:eastAsia="zh-CN" w:bidi="hi-IN"/>
              </w:rPr>
            </w:pPr>
            <w:r w:rsidRPr="00294999">
              <w:rPr>
                <w:rFonts w:ascii="Arial" w:eastAsia="Arial Unicode MS" w:hAnsi="Arial" w:cs="Arial"/>
                <w:b/>
                <w:kern w:val="1"/>
                <w:sz w:val="16"/>
                <w:szCs w:val="16"/>
                <w:lang w:eastAsia="zh-CN" w:bidi="hi-IN"/>
              </w:rPr>
              <w:t>Brojčana oznaka</w:t>
            </w:r>
          </w:p>
          <w:p w:rsidR="00E4738B" w:rsidRPr="00294999" w:rsidRDefault="00E4738B" w:rsidP="00F97FC0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b/>
                <w:kern w:val="1"/>
                <w:sz w:val="16"/>
                <w:szCs w:val="16"/>
                <w:lang w:eastAsia="zh-CN" w:bidi="hi-IN"/>
              </w:rPr>
            </w:pPr>
            <w:r w:rsidRPr="00294999">
              <w:rPr>
                <w:rFonts w:ascii="Arial" w:eastAsia="Arial Unicode MS" w:hAnsi="Arial" w:cs="Arial"/>
                <w:b/>
                <w:kern w:val="1"/>
                <w:sz w:val="16"/>
                <w:szCs w:val="16"/>
                <w:lang w:eastAsia="zh-CN" w:bidi="hi-IN"/>
              </w:rPr>
              <w:t xml:space="preserve"> predmeta nabave</w:t>
            </w:r>
          </w:p>
          <w:p w:rsidR="00E4738B" w:rsidRPr="00294999" w:rsidRDefault="00E4738B" w:rsidP="00F97FC0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b/>
                <w:kern w:val="1"/>
                <w:sz w:val="16"/>
                <w:szCs w:val="16"/>
                <w:lang w:eastAsia="zh-CN" w:bidi="hi-IN"/>
              </w:rPr>
            </w:pPr>
            <w:r w:rsidRPr="00294999">
              <w:rPr>
                <w:rFonts w:ascii="Arial" w:eastAsia="Arial Unicode MS" w:hAnsi="Arial" w:cs="Arial"/>
                <w:b/>
                <w:kern w:val="1"/>
                <w:sz w:val="16"/>
                <w:szCs w:val="16"/>
                <w:lang w:eastAsia="zh-CN" w:bidi="hi-IN"/>
              </w:rPr>
              <w:t>CPV</w:t>
            </w:r>
          </w:p>
        </w:tc>
        <w:tc>
          <w:tcPr>
            <w:tcW w:w="2693" w:type="dxa"/>
            <w:shd w:val="clear" w:color="auto" w:fill="FFFFFF"/>
          </w:tcPr>
          <w:p w:rsidR="00E4738B" w:rsidRPr="00294999" w:rsidRDefault="00E4738B" w:rsidP="003B621F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b/>
                <w:kern w:val="1"/>
                <w:sz w:val="16"/>
                <w:szCs w:val="16"/>
                <w:lang w:eastAsia="zh-CN" w:bidi="hi-IN"/>
              </w:rPr>
            </w:pPr>
            <w:r w:rsidRPr="00294999">
              <w:rPr>
                <w:rFonts w:ascii="Arial" w:eastAsia="Arial Unicode MS" w:hAnsi="Arial" w:cs="Arial"/>
                <w:b/>
                <w:kern w:val="1"/>
                <w:sz w:val="16"/>
                <w:szCs w:val="16"/>
                <w:lang w:eastAsia="zh-CN" w:bidi="hi-IN"/>
              </w:rPr>
              <w:t>Predmet  nabave</w:t>
            </w:r>
          </w:p>
        </w:tc>
        <w:tc>
          <w:tcPr>
            <w:tcW w:w="1276" w:type="dxa"/>
            <w:shd w:val="clear" w:color="auto" w:fill="FFFFFF"/>
          </w:tcPr>
          <w:p w:rsidR="00E4738B" w:rsidRPr="00294999" w:rsidRDefault="00E4738B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b/>
                <w:kern w:val="1"/>
                <w:sz w:val="16"/>
                <w:szCs w:val="16"/>
                <w:lang w:eastAsia="zh-CN" w:bidi="hi-IN"/>
              </w:rPr>
            </w:pPr>
            <w:r w:rsidRPr="00294999">
              <w:rPr>
                <w:rFonts w:ascii="Arial" w:eastAsia="Arial Unicode MS" w:hAnsi="Arial" w:cs="Arial"/>
                <w:b/>
                <w:kern w:val="1"/>
                <w:sz w:val="16"/>
                <w:szCs w:val="16"/>
                <w:lang w:eastAsia="zh-CN" w:bidi="hi-IN"/>
              </w:rPr>
              <w:t xml:space="preserve">Procijenjena </w:t>
            </w:r>
          </w:p>
          <w:p w:rsidR="00E4738B" w:rsidRPr="00294999" w:rsidRDefault="00E4738B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b/>
                <w:kern w:val="1"/>
                <w:sz w:val="16"/>
                <w:szCs w:val="16"/>
                <w:lang w:eastAsia="zh-CN" w:bidi="hi-IN"/>
              </w:rPr>
            </w:pPr>
            <w:r w:rsidRPr="00294999">
              <w:rPr>
                <w:rFonts w:ascii="Arial" w:eastAsia="Arial Unicode MS" w:hAnsi="Arial" w:cs="Arial"/>
                <w:b/>
                <w:kern w:val="1"/>
                <w:sz w:val="16"/>
                <w:szCs w:val="16"/>
                <w:lang w:eastAsia="zh-CN" w:bidi="hi-IN"/>
              </w:rPr>
              <w:t xml:space="preserve">vrijednost </w:t>
            </w:r>
          </w:p>
          <w:p w:rsidR="00E4738B" w:rsidRPr="00294999" w:rsidRDefault="00E4738B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b/>
                <w:kern w:val="1"/>
                <w:sz w:val="16"/>
                <w:szCs w:val="16"/>
                <w:lang w:eastAsia="zh-CN" w:bidi="hi-IN"/>
              </w:rPr>
            </w:pPr>
            <w:r w:rsidRPr="00294999">
              <w:rPr>
                <w:rFonts w:ascii="Arial" w:eastAsia="Arial Unicode MS" w:hAnsi="Arial" w:cs="Arial"/>
                <w:b/>
                <w:kern w:val="1"/>
                <w:sz w:val="16"/>
                <w:szCs w:val="16"/>
                <w:lang w:eastAsia="zh-CN" w:bidi="hi-IN"/>
              </w:rPr>
              <w:t>nabave</w:t>
            </w:r>
          </w:p>
          <w:p w:rsidR="00E4738B" w:rsidRPr="00294999" w:rsidRDefault="00E4738B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b/>
                <w:kern w:val="1"/>
                <w:sz w:val="16"/>
                <w:szCs w:val="16"/>
                <w:lang w:eastAsia="zh-CN" w:bidi="hi-IN"/>
              </w:rPr>
            </w:pPr>
            <w:r w:rsidRPr="00294999">
              <w:rPr>
                <w:rFonts w:ascii="Arial" w:eastAsia="Arial Unicode MS" w:hAnsi="Arial" w:cs="Arial"/>
                <w:b/>
                <w:kern w:val="1"/>
                <w:sz w:val="16"/>
                <w:szCs w:val="16"/>
                <w:lang w:eastAsia="zh-CN" w:bidi="hi-IN"/>
              </w:rPr>
              <w:t>(bez PDV-a)</w:t>
            </w:r>
          </w:p>
        </w:tc>
        <w:tc>
          <w:tcPr>
            <w:tcW w:w="1417" w:type="dxa"/>
            <w:shd w:val="clear" w:color="auto" w:fill="FFFFFF"/>
          </w:tcPr>
          <w:p w:rsidR="00E4738B" w:rsidRPr="00294999" w:rsidRDefault="00E4738B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b/>
                <w:kern w:val="1"/>
                <w:sz w:val="16"/>
                <w:szCs w:val="16"/>
                <w:lang w:eastAsia="zh-CN" w:bidi="hi-IN"/>
              </w:rPr>
            </w:pPr>
            <w:r w:rsidRPr="00294999">
              <w:rPr>
                <w:rFonts w:ascii="Arial" w:eastAsia="Arial Unicode MS" w:hAnsi="Arial" w:cs="Arial"/>
                <w:b/>
                <w:kern w:val="1"/>
                <w:sz w:val="16"/>
                <w:szCs w:val="16"/>
                <w:lang w:eastAsia="zh-CN" w:bidi="hi-IN"/>
              </w:rPr>
              <w:t>Vrsta postupka</w:t>
            </w:r>
          </w:p>
        </w:tc>
        <w:tc>
          <w:tcPr>
            <w:tcW w:w="992" w:type="dxa"/>
            <w:shd w:val="clear" w:color="auto" w:fill="FFFFFF"/>
          </w:tcPr>
          <w:p w:rsidR="00E4738B" w:rsidRPr="00294999" w:rsidRDefault="00E4738B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b/>
                <w:kern w:val="1"/>
                <w:sz w:val="16"/>
                <w:szCs w:val="16"/>
                <w:lang w:eastAsia="zh-CN" w:bidi="hi-IN"/>
              </w:rPr>
            </w:pPr>
            <w:r w:rsidRPr="00294999">
              <w:rPr>
                <w:rFonts w:ascii="Arial" w:eastAsia="Arial Unicode MS" w:hAnsi="Arial" w:cs="Arial"/>
                <w:b/>
                <w:kern w:val="1"/>
                <w:sz w:val="16"/>
                <w:szCs w:val="16"/>
                <w:lang w:eastAsia="zh-CN" w:bidi="hi-IN"/>
              </w:rPr>
              <w:t>Podjela na grupe</w:t>
            </w:r>
          </w:p>
          <w:p w:rsidR="00E4738B" w:rsidRPr="00294999" w:rsidRDefault="00E4738B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b/>
                <w:kern w:val="1"/>
                <w:sz w:val="16"/>
                <w:szCs w:val="16"/>
                <w:lang w:eastAsia="zh-CN" w:bidi="hi-IN"/>
              </w:rPr>
            </w:pPr>
            <w:r w:rsidRPr="00294999">
              <w:rPr>
                <w:rFonts w:ascii="Arial" w:eastAsia="Arial Unicode MS" w:hAnsi="Arial" w:cs="Arial"/>
                <w:b/>
                <w:kern w:val="1"/>
                <w:sz w:val="16"/>
                <w:szCs w:val="16"/>
                <w:lang w:eastAsia="zh-CN" w:bidi="hi-IN"/>
              </w:rPr>
              <w:t>DA/NE</w:t>
            </w:r>
          </w:p>
        </w:tc>
        <w:tc>
          <w:tcPr>
            <w:tcW w:w="1276" w:type="dxa"/>
            <w:shd w:val="clear" w:color="auto" w:fill="FFFFFF"/>
          </w:tcPr>
          <w:p w:rsidR="00E4738B" w:rsidRPr="00294999" w:rsidRDefault="00E4738B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b/>
                <w:kern w:val="1"/>
                <w:sz w:val="16"/>
                <w:szCs w:val="16"/>
                <w:lang w:eastAsia="zh-CN" w:bidi="hi-IN"/>
              </w:rPr>
            </w:pPr>
            <w:r w:rsidRPr="00294999">
              <w:rPr>
                <w:rFonts w:ascii="Arial" w:eastAsia="Arial Unicode MS" w:hAnsi="Arial" w:cs="Arial"/>
                <w:b/>
                <w:kern w:val="1"/>
                <w:sz w:val="16"/>
                <w:szCs w:val="16"/>
                <w:lang w:eastAsia="zh-CN" w:bidi="hi-IN"/>
              </w:rPr>
              <w:t>Ugovor ili okvirni sporazum</w:t>
            </w:r>
          </w:p>
        </w:tc>
        <w:tc>
          <w:tcPr>
            <w:tcW w:w="1418" w:type="dxa"/>
            <w:shd w:val="clear" w:color="auto" w:fill="FFFFFF"/>
          </w:tcPr>
          <w:p w:rsidR="00E4738B" w:rsidRPr="00294999" w:rsidRDefault="00E4738B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b/>
                <w:kern w:val="1"/>
                <w:sz w:val="16"/>
                <w:szCs w:val="16"/>
                <w:lang w:eastAsia="zh-CN" w:bidi="hi-IN"/>
              </w:rPr>
            </w:pPr>
            <w:r w:rsidRPr="00294999">
              <w:rPr>
                <w:rFonts w:ascii="Arial" w:eastAsia="Arial Unicode MS" w:hAnsi="Arial" w:cs="Arial"/>
                <w:b/>
                <w:kern w:val="1"/>
                <w:sz w:val="16"/>
                <w:szCs w:val="16"/>
                <w:lang w:eastAsia="zh-CN" w:bidi="hi-IN"/>
              </w:rPr>
              <w:t>Planirani početak nabave</w:t>
            </w:r>
          </w:p>
          <w:p w:rsidR="00E4738B" w:rsidRPr="00294999" w:rsidRDefault="00E4738B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b/>
                <w:kern w:val="1"/>
                <w:sz w:val="16"/>
                <w:szCs w:val="16"/>
                <w:lang w:eastAsia="zh-CN" w:bidi="hi-IN"/>
              </w:rPr>
            </w:pPr>
            <w:r w:rsidRPr="00294999">
              <w:rPr>
                <w:rFonts w:ascii="Arial" w:eastAsia="Arial Unicode MS" w:hAnsi="Arial" w:cs="Arial"/>
                <w:b/>
                <w:kern w:val="1"/>
                <w:sz w:val="16"/>
                <w:szCs w:val="16"/>
                <w:lang w:eastAsia="zh-CN" w:bidi="hi-IN"/>
              </w:rPr>
              <w:t>(kvartal)</w:t>
            </w:r>
          </w:p>
        </w:tc>
        <w:tc>
          <w:tcPr>
            <w:tcW w:w="1418" w:type="dxa"/>
            <w:shd w:val="clear" w:color="auto" w:fill="FFFFFF"/>
          </w:tcPr>
          <w:p w:rsidR="00E4738B" w:rsidRPr="00294999" w:rsidRDefault="00E4738B" w:rsidP="00E4738B">
            <w:pPr>
              <w:widowControl w:val="0"/>
              <w:suppressAutoHyphens/>
              <w:spacing w:after="0" w:line="240" w:lineRule="auto"/>
              <w:ind w:left="-113" w:right="459"/>
              <w:jc w:val="center"/>
              <w:rPr>
                <w:rFonts w:ascii="Arial" w:eastAsia="Arial Unicode MS" w:hAnsi="Arial" w:cs="Arial"/>
                <w:b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b/>
                <w:kern w:val="1"/>
                <w:sz w:val="16"/>
                <w:szCs w:val="16"/>
                <w:lang w:eastAsia="zh-CN" w:bidi="hi-IN"/>
              </w:rPr>
              <w:t>Planirano trajanje ugovora ili okvirnog sporazuma</w:t>
            </w:r>
          </w:p>
        </w:tc>
      </w:tr>
      <w:tr w:rsidR="00E4738B" w:rsidRPr="001621FC" w:rsidTr="00E4738B">
        <w:trPr>
          <w:trHeight w:val="561"/>
        </w:trPr>
        <w:tc>
          <w:tcPr>
            <w:tcW w:w="850" w:type="dxa"/>
            <w:tcBorders>
              <w:bottom w:val="single" w:sz="4" w:space="0" w:color="000000"/>
            </w:tcBorders>
            <w:shd w:val="clear" w:color="auto" w:fill="FFFFFF"/>
          </w:tcPr>
          <w:p w:rsidR="00E4738B" w:rsidRPr="00294999" w:rsidRDefault="00E4738B" w:rsidP="00B60C89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294999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1.</w:t>
            </w:r>
          </w:p>
        </w:tc>
        <w:tc>
          <w:tcPr>
            <w:tcW w:w="1134" w:type="dxa"/>
            <w:shd w:val="clear" w:color="auto" w:fill="FFFFFF"/>
          </w:tcPr>
          <w:p w:rsidR="00E4738B" w:rsidRPr="003B621F" w:rsidRDefault="00E4738B" w:rsidP="00B60C89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3B621F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1/201</w:t>
            </w: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8</w:t>
            </w:r>
          </w:p>
        </w:tc>
        <w:tc>
          <w:tcPr>
            <w:tcW w:w="1560" w:type="dxa"/>
            <w:shd w:val="clear" w:color="auto" w:fill="FFFFFF"/>
          </w:tcPr>
          <w:p w:rsidR="00E4738B" w:rsidRPr="00925284" w:rsidRDefault="00E4738B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925284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091310000-5</w:t>
            </w:r>
          </w:p>
        </w:tc>
        <w:tc>
          <w:tcPr>
            <w:tcW w:w="2693" w:type="dxa"/>
            <w:shd w:val="clear" w:color="auto" w:fill="FFFFFF"/>
          </w:tcPr>
          <w:p w:rsidR="00E4738B" w:rsidRPr="003B621F" w:rsidRDefault="00E4738B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3B621F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Javna rasvjeta</w:t>
            </w:r>
          </w:p>
        </w:tc>
        <w:tc>
          <w:tcPr>
            <w:tcW w:w="1276" w:type="dxa"/>
            <w:shd w:val="clear" w:color="auto" w:fill="FFFFFF"/>
          </w:tcPr>
          <w:p w:rsidR="00E4738B" w:rsidRPr="003B621F" w:rsidRDefault="00E4738B" w:rsidP="000B6D1B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800</w:t>
            </w:r>
            <w:r w:rsidRPr="003B621F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.000,00</w:t>
            </w:r>
          </w:p>
        </w:tc>
        <w:tc>
          <w:tcPr>
            <w:tcW w:w="1417" w:type="dxa"/>
            <w:shd w:val="clear" w:color="auto" w:fill="FFFFFF"/>
          </w:tcPr>
          <w:p w:rsidR="00E4738B" w:rsidRPr="003B621F" w:rsidRDefault="00E4738B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3B621F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Otvoreni postupak</w:t>
            </w:r>
          </w:p>
        </w:tc>
        <w:tc>
          <w:tcPr>
            <w:tcW w:w="992" w:type="dxa"/>
            <w:shd w:val="clear" w:color="auto" w:fill="FFFFFF"/>
          </w:tcPr>
          <w:p w:rsidR="00E4738B" w:rsidRPr="003B621F" w:rsidRDefault="00E4738B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NE</w:t>
            </w:r>
          </w:p>
        </w:tc>
        <w:tc>
          <w:tcPr>
            <w:tcW w:w="1276" w:type="dxa"/>
            <w:shd w:val="clear" w:color="auto" w:fill="FFFFFF"/>
          </w:tcPr>
          <w:p w:rsidR="00E4738B" w:rsidRPr="003B621F" w:rsidRDefault="00E4738B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b/>
                <w:kern w:val="1"/>
                <w:sz w:val="16"/>
                <w:szCs w:val="16"/>
                <w:lang w:eastAsia="zh-CN" w:bidi="hi-IN"/>
              </w:rPr>
            </w:pPr>
            <w:r w:rsidRPr="003B621F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ugovor</w:t>
            </w:r>
          </w:p>
        </w:tc>
        <w:tc>
          <w:tcPr>
            <w:tcW w:w="1418" w:type="dxa"/>
            <w:shd w:val="clear" w:color="auto" w:fill="FFFFFF"/>
          </w:tcPr>
          <w:p w:rsidR="00E4738B" w:rsidRPr="003B621F" w:rsidRDefault="00E4738B" w:rsidP="006165C2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3B621F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 xml:space="preserve">Nabava iz </w:t>
            </w: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 xml:space="preserve"> </w:t>
            </w:r>
            <w:r w:rsidRPr="003B621F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201</w:t>
            </w: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7</w:t>
            </w:r>
            <w:r w:rsidRPr="003B621F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. g.</w:t>
            </w:r>
          </w:p>
          <w:p w:rsidR="00E4738B" w:rsidRPr="003B621F" w:rsidRDefault="00E4738B" w:rsidP="00D342C5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418" w:type="dxa"/>
            <w:shd w:val="clear" w:color="auto" w:fill="FFFFFF"/>
          </w:tcPr>
          <w:p w:rsidR="00E4738B" w:rsidRDefault="00E4738B" w:rsidP="00E4738B">
            <w:pPr>
              <w:widowControl w:val="0"/>
              <w:suppressAutoHyphens/>
              <w:snapToGrid w:val="0"/>
              <w:spacing w:after="0" w:line="240" w:lineRule="auto"/>
              <w:ind w:left="-255" w:firstLine="255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01.01.2018.-</w:t>
            </w:r>
          </w:p>
          <w:p w:rsidR="00E4738B" w:rsidRDefault="00E4738B" w:rsidP="00E4738B">
            <w:pPr>
              <w:widowControl w:val="0"/>
              <w:suppressAutoHyphens/>
              <w:snapToGrid w:val="0"/>
              <w:spacing w:after="0" w:line="240" w:lineRule="auto"/>
              <w:ind w:left="-255" w:firstLine="255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31.12.2018.</w:t>
            </w:r>
          </w:p>
        </w:tc>
      </w:tr>
      <w:tr w:rsidR="00E4738B" w:rsidRPr="001621FC" w:rsidTr="00E4738B">
        <w:trPr>
          <w:trHeight w:val="561"/>
        </w:trPr>
        <w:tc>
          <w:tcPr>
            <w:tcW w:w="850" w:type="dxa"/>
            <w:tcBorders>
              <w:bottom w:val="nil"/>
            </w:tcBorders>
            <w:shd w:val="clear" w:color="auto" w:fill="FFFFFF"/>
          </w:tcPr>
          <w:p w:rsidR="00E4738B" w:rsidRPr="00294999" w:rsidRDefault="00E4738B" w:rsidP="00351BD0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294999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2.</w:t>
            </w:r>
          </w:p>
        </w:tc>
        <w:tc>
          <w:tcPr>
            <w:tcW w:w="1134" w:type="dxa"/>
            <w:shd w:val="clear" w:color="auto" w:fill="FFFFFF"/>
          </w:tcPr>
          <w:p w:rsidR="00E4738B" w:rsidRPr="003B621F" w:rsidRDefault="00E4738B" w:rsidP="00351BD0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2/2018-JN</w:t>
            </w:r>
          </w:p>
        </w:tc>
        <w:tc>
          <w:tcPr>
            <w:tcW w:w="1560" w:type="dxa"/>
            <w:shd w:val="clear" w:color="auto" w:fill="FFFFFF"/>
          </w:tcPr>
          <w:p w:rsidR="00E4738B" w:rsidRPr="00925284" w:rsidRDefault="00E4738B" w:rsidP="00E20967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925284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45233000</w:t>
            </w: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-9</w:t>
            </w:r>
          </w:p>
        </w:tc>
        <w:tc>
          <w:tcPr>
            <w:tcW w:w="2693" w:type="dxa"/>
            <w:shd w:val="clear" w:color="auto" w:fill="FFFFFF"/>
          </w:tcPr>
          <w:p w:rsidR="00E4738B" w:rsidRPr="003B621F" w:rsidRDefault="00E4738B" w:rsidP="00E20967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3B621F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Asfaltiranje tucaničkih cesta</w:t>
            </w:r>
          </w:p>
        </w:tc>
        <w:tc>
          <w:tcPr>
            <w:tcW w:w="1276" w:type="dxa"/>
            <w:shd w:val="clear" w:color="auto" w:fill="FFFFFF"/>
          </w:tcPr>
          <w:p w:rsidR="00E4738B" w:rsidRDefault="00E4738B" w:rsidP="000B6D1B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320.000,00</w:t>
            </w:r>
          </w:p>
        </w:tc>
        <w:tc>
          <w:tcPr>
            <w:tcW w:w="1417" w:type="dxa"/>
            <w:shd w:val="clear" w:color="auto" w:fill="FFFFFF"/>
          </w:tcPr>
          <w:p w:rsidR="00E4738B" w:rsidRPr="003B621F" w:rsidRDefault="00E4738B" w:rsidP="002D673E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Postupak jednostavne nabave</w:t>
            </w:r>
          </w:p>
        </w:tc>
        <w:tc>
          <w:tcPr>
            <w:tcW w:w="992" w:type="dxa"/>
            <w:shd w:val="clear" w:color="auto" w:fill="FFFFFF"/>
          </w:tcPr>
          <w:p w:rsidR="00E4738B" w:rsidRDefault="00E4738B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NE</w:t>
            </w:r>
          </w:p>
        </w:tc>
        <w:tc>
          <w:tcPr>
            <w:tcW w:w="1276" w:type="dxa"/>
            <w:shd w:val="clear" w:color="auto" w:fill="FFFFFF"/>
          </w:tcPr>
          <w:p w:rsidR="00E4738B" w:rsidRPr="003B621F" w:rsidRDefault="00E4738B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ugovor</w:t>
            </w:r>
          </w:p>
        </w:tc>
        <w:tc>
          <w:tcPr>
            <w:tcW w:w="1418" w:type="dxa"/>
            <w:shd w:val="clear" w:color="auto" w:fill="FFFFFF"/>
          </w:tcPr>
          <w:p w:rsidR="00E4738B" w:rsidRPr="003B621F" w:rsidRDefault="00E4738B" w:rsidP="00E20967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IV. kvartal</w:t>
            </w:r>
          </w:p>
          <w:p w:rsidR="00E4738B" w:rsidRPr="009371E8" w:rsidRDefault="00E4738B" w:rsidP="00E20967">
            <w:pPr>
              <w:widowControl w:val="0"/>
              <w:suppressAutoHyphens/>
              <w:snapToGrid w:val="0"/>
              <w:spacing w:after="0" w:line="240" w:lineRule="auto"/>
              <w:ind w:left="360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418" w:type="dxa"/>
            <w:shd w:val="clear" w:color="auto" w:fill="FFFFFF"/>
          </w:tcPr>
          <w:p w:rsidR="00E4738B" w:rsidRDefault="00E4738B" w:rsidP="00E4738B">
            <w:pPr>
              <w:widowControl w:val="0"/>
              <w:suppressAutoHyphens/>
              <w:snapToGrid w:val="0"/>
              <w:spacing w:after="0" w:line="240" w:lineRule="auto"/>
              <w:ind w:left="-255" w:firstLine="255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3  mjeseca</w:t>
            </w:r>
          </w:p>
        </w:tc>
      </w:tr>
      <w:tr w:rsidR="00E4738B" w:rsidRPr="001621FC" w:rsidTr="00A70592">
        <w:trPr>
          <w:trHeight w:val="556"/>
        </w:trPr>
        <w:tc>
          <w:tcPr>
            <w:tcW w:w="850" w:type="dxa"/>
            <w:tcBorders>
              <w:top w:val="nil"/>
            </w:tcBorders>
            <w:shd w:val="clear" w:color="auto" w:fill="C6D9F1" w:themeFill="text2" w:themeFillTint="33"/>
          </w:tcPr>
          <w:p w:rsidR="00E4738B" w:rsidRDefault="00E4738B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134" w:type="dxa"/>
            <w:shd w:val="clear" w:color="auto" w:fill="C6D9F1" w:themeFill="text2" w:themeFillTint="33"/>
          </w:tcPr>
          <w:p w:rsidR="00E4738B" w:rsidRDefault="00E4738B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2/2018</w:t>
            </w:r>
          </w:p>
          <w:p w:rsidR="00A70592" w:rsidRPr="003B621F" w:rsidRDefault="00A70592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izmijenjena</w:t>
            </w:r>
          </w:p>
        </w:tc>
        <w:tc>
          <w:tcPr>
            <w:tcW w:w="1560" w:type="dxa"/>
            <w:shd w:val="clear" w:color="auto" w:fill="C6D9F1" w:themeFill="text2" w:themeFillTint="33"/>
          </w:tcPr>
          <w:p w:rsidR="00E4738B" w:rsidRPr="00925284" w:rsidRDefault="00E4738B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925284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45233000</w:t>
            </w:r>
          </w:p>
        </w:tc>
        <w:tc>
          <w:tcPr>
            <w:tcW w:w="2693" w:type="dxa"/>
            <w:shd w:val="clear" w:color="auto" w:fill="C6D9F1" w:themeFill="text2" w:themeFillTint="33"/>
          </w:tcPr>
          <w:p w:rsidR="00E4738B" w:rsidRPr="003B621F" w:rsidRDefault="00E4738B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3B621F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Asfaltiranje tucaničkih cesta</w:t>
            </w:r>
          </w:p>
        </w:tc>
        <w:tc>
          <w:tcPr>
            <w:tcW w:w="1276" w:type="dxa"/>
            <w:shd w:val="clear" w:color="auto" w:fill="C6D9F1" w:themeFill="text2" w:themeFillTint="33"/>
          </w:tcPr>
          <w:p w:rsidR="00E4738B" w:rsidRPr="003B621F" w:rsidRDefault="00E4738B" w:rsidP="000B6D1B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640.000,00</w:t>
            </w:r>
          </w:p>
        </w:tc>
        <w:tc>
          <w:tcPr>
            <w:tcW w:w="1417" w:type="dxa"/>
            <w:shd w:val="clear" w:color="auto" w:fill="C6D9F1" w:themeFill="text2" w:themeFillTint="33"/>
          </w:tcPr>
          <w:p w:rsidR="00E4738B" w:rsidRPr="003B621F" w:rsidRDefault="00E4738B" w:rsidP="00B60C89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3B621F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Otvoreni postupak</w:t>
            </w:r>
          </w:p>
        </w:tc>
        <w:tc>
          <w:tcPr>
            <w:tcW w:w="992" w:type="dxa"/>
            <w:shd w:val="clear" w:color="auto" w:fill="C6D9F1" w:themeFill="text2" w:themeFillTint="33"/>
          </w:tcPr>
          <w:p w:rsidR="00E4738B" w:rsidRPr="003B621F" w:rsidRDefault="00E4738B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NE</w:t>
            </w:r>
          </w:p>
        </w:tc>
        <w:tc>
          <w:tcPr>
            <w:tcW w:w="1276" w:type="dxa"/>
            <w:shd w:val="clear" w:color="auto" w:fill="C6D9F1" w:themeFill="text2" w:themeFillTint="33"/>
          </w:tcPr>
          <w:p w:rsidR="00E4738B" w:rsidRPr="003B621F" w:rsidRDefault="00E4738B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ugovor</w:t>
            </w:r>
          </w:p>
        </w:tc>
        <w:tc>
          <w:tcPr>
            <w:tcW w:w="1418" w:type="dxa"/>
            <w:shd w:val="clear" w:color="auto" w:fill="C6D9F1" w:themeFill="text2" w:themeFillTint="33"/>
          </w:tcPr>
          <w:p w:rsidR="00E4738B" w:rsidRPr="003B621F" w:rsidRDefault="00E4738B" w:rsidP="009371E8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IV. kvartal</w:t>
            </w:r>
          </w:p>
          <w:p w:rsidR="00E4738B" w:rsidRPr="009371E8" w:rsidRDefault="00E4738B" w:rsidP="009371E8">
            <w:pPr>
              <w:widowControl w:val="0"/>
              <w:suppressAutoHyphens/>
              <w:snapToGrid w:val="0"/>
              <w:spacing w:after="0" w:line="240" w:lineRule="auto"/>
              <w:ind w:left="360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418" w:type="dxa"/>
            <w:shd w:val="clear" w:color="auto" w:fill="C6D9F1" w:themeFill="text2" w:themeFillTint="33"/>
          </w:tcPr>
          <w:p w:rsidR="00E4738B" w:rsidRDefault="00A70592" w:rsidP="00E4738B">
            <w:pPr>
              <w:widowControl w:val="0"/>
              <w:suppressAutoHyphens/>
              <w:snapToGrid w:val="0"/>
              <w:spacing w:after="0" w:line="240" w:lineRule="auto"/>
              <w:ind w:left="-255" w:firstLine="255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3. mjeseca</w:t>
            </w:r>
          </w:p>
        </w:tc>
      </w:tr>
      <w:tr w:rsidR="00E4738B" w:rsidRPr="001621FC" w:rsidTr="00E4738B">
        <w:trPr>
          <w:trHeight w:val="454"/>
        </w:trPr>
        <w:tc>
          <w:tcPr>
            <w:tcW w:w="850" w:type="dxa"/>
            <w:shd w:val="clear" w:color="auto" w:fill="FFFFFF"/>
          </w:tcPr>
          <w:p w:rsidR="00E4738B" w:rsidRDefault="00E4738B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3.</w:t>
            </w:r>
          </w:p>
        </w:tc>
        <w:tc>
          <w:tcPr>
            <w:tcW w:w="1134" w:type="dxa"/>
            <w:shd w:val="clear" w:color="auto" w:fill="FFFFFF"/>
          </w:tcPr>
          <w:p w:rsidR="00E4738B" w:rsidRDefault="00E4738B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3/2018</w:t>
            </w:r>
          </w:p>
        </w:tc>
        <w:tc>
          <w:tcPr>
            <w:tcW w:w="1560" w:type="dxa"/>
            <w:shd w:val="clear" w:color="auto" w:fill="FFFFFF"/>
          </w:tcPr>
          <w:p w:rsidR="00E4738B" w:rsidRPr="00925284" w:rsidRDefault="00E4738B" w:rsidP="009252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925284">
              <w:rPr>
                <w:rFonts w:ascii="Arial" w:hAnsi="Arial" w:cs="Arial"/>
                <w:sz w:val="16"/>
                <w:szCs w:val="16"/>
              </w:rPr>
              <w:t xml:space="preserve">45233161-5 </w:t>
            </w:r>
          </w:p>
          <w:p w:rsidR="00E4738B" w:rsidRPr="00925284" w:rsidRDefault="00E4738B" w:rsidP="00925284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2693" w:type="dxa"/>
            <w:shd w:val="clear" w:color="auto" w:fill="FFFFFF"/>
          </w:tcPr>
          <w:p w:rsidR="00E4738B" w:rsidRPr="003B621F" w:rsidRDefault="00E4738B" w:rsidP="00925284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Kanalizacija i nogostup Šumećani</w:t>
            </w:r>
          </w:p>
        </w:tc>
        <w:tc>
          <w:tcPr>
            <w:tcW w:w="1276" w:type="dxa"/>
            <w:shd w:val="clear" w:color="auto" w:fill="FFFFFF"/>
          </w:tcPr>
          <w:p w:rsidR="00E4738B" w:rsidRPr="003B621F" w:rsidRDefault="00E4738B" w:rsidP="00925284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2.800.000,00</w:t>
            </w:r>
          </w:p>
        </w:tc>
        <w:tc>
          <w:tcPr>
            <w:tcW w:w="1417" w:type="dxa"/>
            <w:shd w:val="clear" w:color="auto" w:fill="FFFFFF"/>
          </w:tcPr>
          <w:p w:rsidR="00E4738B" w:rsidRPr="003B621F" w:rsidRDefault="00E4738B" w:rsidP="00925284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Otvoreni postupak</w:t>
            </w:r>
          </w:p>
        </w:tc>
        <w:tc>
          <w:tcPr>
            <w:tcW w:w="992" w:type="dxa"/>
            <w:shd w:val="clear" w:color="auto" w:fill="FFFFFF"/>
          </w:tcPr>
          <w:p w:rsidR="00E4738B" w:rsidRPr="003B621F" w:rsidRDefault="00E4738B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NE</w:t>
            </w:r>
          </w:p>
        </w:tc>
        <w:tc>
          <w:tcPr>
            <w:tcW w:w="1276" w:type="dxa"/>
            <w:shd w:val="clear" w:color="auto" w:fill="FFFFFF"/>
          </w:tcPr>
          <w:p w:rsidR="00E4738B" w:rsidRPr="003B621F" w:rsidRDefault="00E4738B" w:rsidP="00925284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ugovor</w:t>
            </w:r>
          </w:p>
        </w:tc>
        <w:tc>
          <w:tcPr>
            <w:tcW w:w="1418" w:type="dxa"/>
            <w:shd w:val="clear" w:color="auto" w:fill="FFFFFF"/>
          </w:tcPr>
          <w:p w:rsidR="00E4738B" w:rsidRDefault="00E4738B" w:rsidP="009371E8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418" w:type="dxa"/>
            <w:shd w:val="clear" w:color="auto" w:fill="FFFFFF"/>
          </w:tcPr>
          <w:p w:rsidR="00E4738B" w:rsidRPr="003B621F" w:rsidRDefault="00E4738B" w:rsidP="00E4738B">
            <w:pPr>
              <w:widowControl w:val="0"/>
              <w:suppressAutoHyphens/>
              <w:snapToGrid w:val="0"/>
              <w:spacing w:after="0" w:line="240" w:lineRule="auto"/>
              <w:ind w:left="-255" w:firstLine="255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6  mjeseci</w:t>
            </w:r>
          </w:p>
        </w:tc>
      </w:tr>
      <w:tr w:rsidR="00E4738B" w:rsidRPr="001621FC" w:rsidTr="00A67DB2">
        <w:trPr>
          <w:trHeight w:val="612"/>
        </w:trPr>
        <w:tc>
          <w:tcPr>
            <w:tcW w:w="850" w:type="dxa"/>
            <w:tcBorders>
              <w:bottom w:val="single" w:sz="4" w:space="0" w:color="auto"/>
            </w:tcBorders>
            <w:shd w:val="clear" w:color="auto" w:fill="FFFFFF"/>
          </w:tcPr>
          <w:p w:rsidR="00E4738B" w:rsidRDefault="00E4738B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4.</w:t>
            </w:r>
          </w:p>
        </w:tc>
        <w:tc>
          <w:tcPr>
            <w:tcW w:w="1134" w:type="dxa"/>
            <w:shd w:val="clear" w:color="auto" w:fill="FFFFFF"/>
          </w:tcPr>
          <w:p w:rsidR="00E4738B" w:rsidRDefault="00E4738B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4/2018</w:t>
            </w:r>
          </w:p>
        </w:tc>
        <w:tc>
          <w:tcPr>
            <w:tcW w:w="1560" w:type="dxa"/>
            <w:shd w:val="clear" w:color="auto" w:fill="FFFFFF"/>
          </w:tcPr>
          <w:p w:rsidR="00E4738B" w:rsidRPr="00925284" w:rsidRDefault="00E4738B" w:rsidP="00925284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925284">
              <w:rPr>
                <w:rFonts w:ascii="Arial" w:hAnsi="Arial" w:cs="Arial"/>
                <w:sz w:val="16"/>
                <w:szCs w:val="16"/>
              </w:rPr>
              <w:t>45233220-7</w:t>
            </w:r>
          </w:p>
        </w:tc>
        <w:tc>
          <w:tcPr>
            <w:tcW w:w="2693" w:type="dxa"/>
            <w:shd w:val="clear" w:color="auto" w:fill="FFFFFF"/>
          </w:tcPr>
          <w:p w:rsidR="00E4738B" w:rsidRPr="003B621F" w:rsidRDefault="00E4738B" w:rsidP="00925284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 xml:space="preserve">Rekonstrukcija Matoševe, </w:t>
            </w:r>
            <w:proofErr w:type="spellStart"/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Šarampovske</w:t>
            </w:r>
            <w:proofErr w:type="spellEnd"/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 xml:space="preserve"> i Cvjetne</w:t>
            </w:r>
          </w:p>
        </w:tc>
        <w:tc>
          <w:tcPr>
            <w:tcW w:w="1276" w:type="dxa"/>
            <w:shd w:val="clear" w:color="auto" w:fill="FFFFFF"/>
          </w:tcPr>
          <w:p w:rsidR="00E4738B" w:rsidRPr="003B621F" w:rsidRDefault="00E4738B" w:rsidP="00925284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960.000,00</w:t>
            </w:r>
          </w:p>
        </w:tc>
        <w:tc>
          <w:tcPr>
            <w:tcW w:w="1417" w:type="dxa"/>
            <w:shd w:val="clear" w:color="auto" w:fill="FFFFFF"/>
          </w:tcPr>
          <w:p w:rsidR="00E4738B" w:rsidRPr="003B621F" w:rsidRDefault="00E4738B" w:rsidP="00925284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Otvoreni postupak</w:t>
            </w:r>
          </w:p>
        </w:tc>
        <w:tc>
          <w:tcPr>
            <w:tcW w:w="992" w:type="dxa"/>
            <w:shd w:val="clear" w:color="auto" w:fill="FFFFFF"/>
          </w:tcPr>
          <w:p w:rsidR="00E4738B" w:rsidRPr="003B621F" w:rsidRDefault="00E4738B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NE</w:t>
            </w:r>
          </w:p>
        </w:tc>
        <w:tc>
          <w:tcPr>
            <w:tcW w:w="1276" w:type="dxa"/>
            <w:shd w:val="clear" w:color="auto" w:fill="FFFFFF"/>
          </w:tcPr>
          <w:p w:rsidR="00E4738B" w:rsidRPr="003B621F" w:rsidRDefault="00E4738B" w:rsidP="00925284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ugovor</w:t>
            </w:r>
          </w:p>
        </w:tc>
        <w:tc>
          <w:tcPr>
            <w:tcW w:w="1418" w:type="dxa"/>
            <w:shd w:val="clear" w:color="auto" w:fill="FFFFFF"/>
          </w:tcPr>
          <w:p w:rsidR="00E4738B" w:rsidRDefault="00E4738B" w:rsidP="009371E8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418" w:type="dxa"/>
            <w:shd w:val="clear" w:color="auto" w:fill="FFFFFF"/>
          </w:tcPr>
          <w:p w:rsidR="00E4738B" w:rsidRPr="003B621F" w:rsidRDefault="00E4738B" w:rsidP="00E4738B">
            <w:pPr>
              <w:widowControl w:val="0"/>
              <w:suppressAutoHyphens/>
              <w:snapToGrid w:val="0"/>
              <w:spacing w:after="0" w:line="240" w:lineRule="auto"/>
              <w:ind w:left="-255" w:firstLine="255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6. mjeseci</w:t>
            </w:r>
          </w:p>
        </w:tc>
      </w:tr>
      <w:tr w:rsidR="00E4738B" w:rsidRPr="001621FC" w:rsidTr="00A67DB2">
        <w:trPr>
          <w:trHeight w:val="454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4738B" w:rsidRDefault="00E4738B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5.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FFFFFF"/>
          </w:tcPr>
          <w:p w:rsidR="00E4738B" w:rsidRDefault="00E4738B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5/2018</w:t>
            </w:r>
          </w:p>
        </w:tc>
        <w:tc>
          <w:tcPr>
            <w:tcW w:w="1560" w:type="dxa"/>
            <w:shd w:val="clear" w:color="auto" w:fill="FFFFFF"/>
          </w:tcPr>
          <w:p w:rsidR="00E4738B" w:rsidRPr="00925284" w:rsidRDefault="00E4738B" w:rsidP="00925284">
            <w:pPr>
              <w:keepNext/>
              <w:widowControl w:val="0"/>
              <w:suppressAutoHyphens/>
              <w:spacing w:after="0" w:line="240" w:lineRule="auto"/>
              <w:contextualSpacing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925284">
              <w:rPr>
                <w:rStyle w:val="st1"/>
                <w:rFonts w:ascii="Arial" w:hAnsi="Arial" w:cs="Arial"/>
                <w:sz w:val="16"/>
                <w:szCs w:val="16"/>
              </w:rPr>
              <w:t>45213100-4</w:t>
            </w:r>
          </w:p>
        </w:tc>
        <w:tc>
          <w:tcPr>
            <w:tcW w:w="2693" w:type="dxa"/>
            <w:shd w:val="clear" w:color="auto" w:fill="FFFFFF"/>
          </w:tcPr>
          <w:p w:rsidR="00E4738B" w:rsidRPr="005D3FBF" w:rsidRDefault="00E4738B" w:rsidP="00925284">
            <w:pPr>
              <w:keepNext/>
              <w:widowControl w:val="0"/>
              <w:suppressAutoHyphens/>
              <w:spacing w:after="0" w:line="240" w:lineRule="auto"/>
              <w:contextualSpacing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5D3FBF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Poduzetnički inkubator</w:t>
            </w:r>
          </w:p>
        </w:tc>
        <w:tc>
          <w:tcPr>
            <w:tcW w:w="1276" w:type="dxa"/>
            <w:shd w:val="clear" w:color="auto" w:fill="FFFFFF"/>
          </w:tcPr>
          <w:p w:rsidR="00E4738B" w:rsidRPr="005D3FBF" w:rsidRDefault="00E4738B" w:rsidP="00925284">
            <w:pPr>
              <w:keepNext/>
              <w:widowControl w:val="0"/>
              <w:suppressAutoHyphens/>
              <w:spacing w:after="0" w:line="240" w:lineRule="auto"/>
              <w:contextualSpacing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5</w:t>
            </w:r>
            <w:r w:rsidRPr="005D3FBF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.6</w:t>
            </w: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00</w:t>
            </w:r>
            <w:r w:rsidRPr="005D3FBF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.000,00</w:t>
            </w:r>
          </w:p>
        </w:tc>
        <w:tc>
          <w:tcPr>
            <w:tcW w:w="1417" w:type="dxa"/>
            <w:shd w:val="clear" w:color="auto" w:fill="FFFFFF"/>
          </w:tcPr>
          <w:p w:rsidR="00E4738B" w:rsidRPr="003B621F" w:rsidRDefault="00E4738B" w:rsidP="00925284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Otvoreni postupak</w:t>
            </w:r>
          </w:p>
        </w:tc>
        <w:tc>
          <w:tcPr>
            <w:tcW w:w="992" w:type="dxa"/>
            <w:shd w:val="clear" w:color="auto" w:fill="FFFFFF"/>
          </w:tcPr>
          <w:p w:rsidR="00E4738B" w:rsidRPr="003B621F" w:rsidRDefault="00E4738B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NE</w:t>
            </w:r>
          </w:p>
        </w:tc>
        <w:tc>
          <w:tcPr>
            <w:tcW w:w="1276" w:type="dxa"/>
            <w:shd w:val="clear" w:color="auto" w:fill="FFFFFF"/>
          </w:tcPr>
          <w:p w:rsidR="00E4738B" w:rsidRPr="003B621F" w:rsidRDefault="00E4738B" w:rsidP="00925284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ugovor</w:t>
            </w:r>
          </w:p>
        </w:tc>
        <w:tc>
          <w:tcPr>
            <w:tcW w:w="1418" w:type="dxa"/>
            <w:shd w:val="clear" w:color="auto" w:fill="FFFFFF"/>
          </w:tcPr>
          <w:p w:rsidR="00E4738B" w:rsidRPr="003B621F" w:rsidRDefault="00E4738B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I. kvartal</w:t>
            </w:r>
          </w:p>
          <w:p w:rsidR="00E4738B" w:rsidRPr="009371E8" w:rsidRDefault="00E4738B" w:rsidP="00925284">
            <w:pPr>
              <w:widowControl w:val="0"/>
              <w:suppressAutoHyphens/>
              <w:snapToGrid w:val="0"/>
              <w:spacing w:after="0" w:line="240" w:lineRule="auto"/>
              <w:ind w:left="360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418" w:type="dxa"/>
            <w:shd w:val="clear" w:color="auto" w:fill="FFFFFF"/>
          </w:tcPr>
          <w:p w:rsidR="00E4738B" w:rsidRDefault="00E4738B" w:rsidP="00E4738B">
            <w:pPr>
              <w:widowControl w:val="0"/>
              <w:suppressAutoHyphens/>
              <w:snapToGrid w:val="0"/>
              <w:spacing w:after="0" w:line="240" w:lineRule="auto"/>
              <w:ind w:left="-255" w:firstLine="255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13  mjeseci</w:t>
            </w:r>
          </w:p>
        </w:tc>
      </w:tr>
      <w:tr w:rsidR="00A67DB2" w:rsidRPr="001621FC" w:rsidTr="00A70592">
        <w:trPr>
          <w:trHeight w:val="67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67DB2" w:rsidRDefault="00A67DB2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C6D9F1" w:themeFill="text2" w:themeFillTint="33"/>
          </w:tcPr>
          <w:p w:rsidR="00A67DB2" w:rsidRPr="00A70592" w:rsidRDefault="00A67DB2" w:rsidP="00A70592">
            <w:pPr>
              <w:pStyle w:val="Bezproreda"/>
              <w:rPr>
                <w:sz w:val="18"/>
                <w:szCs w:val="18"/>
              </w:rPr>
            </w:pPr>
            <w:r w:rsidRPr="00A70592">
              <w:rPr>
                <w:sz w:val="18"/>
                <w:szCs w:val="18"/>
              </w:rPr>
              <w:t>5/2018</w:t>
            </w:r>
          </w:p>
          <w:p w:rsidR="00A70592" w:rsidRPr="00A70592" w:rsidRDefault="00A70592" w:rsidP="00A70592">
            <w:pPr>
              <w:pStyle w:val="Bezproreda"/>
              <w:rPr>
                <w:sz w:val="18"/>
                <w:szCs w:val="18"/>
              </w:rPr>
            </w:pPr>
            <w:r w:rsidRPr="00A70592">
              <w:rPr>
                <w:sz w:val="18"/>
                <w:szCs w:val="18"/>
              </w:rPr>
              <w:t>izmijenjena</w:t>
            </w:r>
          </w:p>
        </w:tc>
        <w:tc>
          <w:tcPr>
            <w:tcW w:w="1560" w:type="dxa"/>
            <w:shd w:val="clear" w:color="auto" w:fill="C6D9F1" w:themeFill="text2" w:themeFillTint="33"/>
          </w:tcPr>
          <w:p w:rsidR="00A67DB2" w:rsidRPr="00A67DB2" w:rsidRDefault="00A67DB2" w:rsidP="00A67DB2">
            <w:pPr>
              <w:rPr>
                <w:sz w:val="18"/>
                <w:szCs w:val="18"/>
              </w:rPr>
            </w:pPr>
            <w:r w:rsidRPr="00A67DB2">
              <w:rPr>
                <w:sz w:val="18"/>
                <w:szCs w:val="18"/>
              </w:rPr>
              <w:t>45213100-4</w:t>
            </w:r>
          </w:p>
        </w:tc>
        <w:tc>
          <w:tcPr>
            <w:tcW w:w="2693" w:type="dxa"/>
            <w:shd w:val="clear" w:color="auto" w:fill="C6D9F1" w:themeFill="text2" w:themeFillTint="33"/>
          </w:tcPr>
          <w:p w:rsidR="00A67DB2" w:rsidRPr="00A67DB2" w:rsidRDefault="00A67DB2" w:rsidP="00A67DB2">
            <w:pPr>
              <w:rPr>
                <w:sz w:val="18"/>
                <w:szCs w:val="18"/>
              </w:rPr>
            </w:pPr>
            <w:r w:rsidRPr="00A67DB2">
              <w:rPr>
                <w:sz w:val="18"/>
                <w:szCs w:val="18"/>
              </w:rPr>
              <w:t>Poduzetnički inkubator</w:t>
            </w:r>
          </w:p>
        </w:tc>
        <w:tc>
          <w:tcPr>
            <w:tcW w:w="1276" w:type="dxa"/>
            <w:shd w:val="clear" w:color="auto" w:fill="C6D9F1" w:themeFill="text2" w:themeFillTint="33"/>
          </w:tcPr>
          <w:p w:rsidR="00A67DB2" w:rsidRPr="00A67DB2" w:rsidRDefault="00A67DB2" w:rsidP="00A67DB2">
            <w:pPr>
              <w:jc w:val="right"/>
              <w:rPr>
                <w:sz w:val="18"/>
                <w:szCs w:val="18"/>
              </w:rPr>
            </w:pPr>
            <w:r w:rsidRPr="00A67DB2">
              <w:rPr>
                <w:sz w:val="18"/>
                <w:szCs w:val="18"/>
              </w:rPr>
              <w:t>5.292.747,33</w:t>
            </w:r>
          </w:p>
        </w:tc>
        <w:tc>
          <w:tcPr>
            <w:tcW w:w="1417" w:type="dxa"/>
            <w:shd w:val="clear" w:color="auto" w:fill="C6D9F1" w:themeFill="text2" w:themeFillTint="33"/>
          </w:tcPr>
          <w:p w:rsidR="00A67DB2" w:rsidRPr="00A67DB2" w:rsidRDefault="00A67DB2" w:rsidP="00A67DB2">
            <w:pPr>
              <w:rPr>
                <w:sz w:val="18"/>
                <w:szCs w:val="18"/>
              </w:rPr>
            </w:pPr>
            <w:r w:rsidRPr="00A67DB2">
              <w:rPr>
                <w:sz w:val="18"/>
                <w:szCs w:val="18"/>
              </w:rPr>
              <w:t>Otvoreni postupak</w:t>
            </w:r>
          </w:p>
        </w:tc>
        <w:tc>
          <w:tcPr>
            <w:tcW w:w="992" w:type="dxa"/>
            <w:shd w:val="clear" w:color="auto" w:fill="C6D9F1" w:themeFill="text2" w:themeFillTint="33"/>
          </w:tcPr>
          <w:p w:rsidR="00A67DB2" w:rsidRPr="00A67DB2" w:rsidRDefault="00A67DB2" w:rsidP="00A67DB2">
            <w:pPr>
              <w:rPr>
                <w:sz w:val="18"/>
                <w:szCs w:val="18"/>
              </w:rPr>
            </w:pPr>
            <w:r w:rsidRPr="00A67DB2">
              <w:rPr>
                <w:sz w:val="18"/>
                <w:szCs w:val="18"/>
              </w:rPr>
              <w:t>NE</w:t>
            </w:r>
          </w:p>
        </w:tc>
        <w:tc>
          <w:tcPr>
            <w:tcW w:w="1276" w:type="dxa"/>
            <w:shd w:val="clear" w:color="auto" w:fill="C6D9F1" w:themeFill="text2" w:themeFillTint="33"/>
          </w:tcPr>
          <w:p w:rsidR="00A67DB2" w:rsidRPr="00A67DB2" w:rsidRDefault="00A67DB2" w:rsidP="00A67DB2">
            <w:pPr>
              <w:rPr>
                <w:sz w:val="18"/>
                <w:szCs w:val="18"/>
              </w:rPr>
            </w:pPr>
            <w:r w:rsidRPr="00A67DB2">
              <w:rPr>
                <w:sz w:val="18"/>
                <w:szCs w:val="18"/>
              </w:rPr>
              <w:t>ugovor</w:t>
            </w:r>
          </w:p>
        </w:tc>
        <w:tc>
          <w:tcPr>
            <w:tcW w:w="1418" w:type="dxa"/>
            <w:shd w:val="clear" w:color="auto" w:fill="C6D9F1" w:themeFill="text2" w:themeFillTint="33"/>
          </w:tcPr>
          <w:p w:rsidR="00A67DB2" w:rsidRPr="00A70592" w:rsidRDefault="00A67DB2" w:rsidP="00A67DB2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A70592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III. kvartal</w:t>
            </w:r>
          </w:p>
          <w:p w:rsidR="00A67DB2" w:rsidRPr="00A70592" w:rsidRDefault="00A67DB2" w:rsidP="00A67DB2">
            <w:pPr>
              <w:widowControl w:val="0"/>
              <w:suppressAutoHyphens/>
              <w:snapToGrid w:val="0"/>
              <w:spacing w:after="0" w:line="240" w:lineRule="auto"/>
              <w:ind w:left="360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418" w:type="dxa"/>
            <w:shd w:val="clear" w:color="auto" w:fill="C6D9F1" w:themeFill="text2" w:themeFillTint="33"/>
          </w:tcPr>
          <w:p w:rsidR="00A67DB2" w:rsidRPr="00A70592" w:rsidRDefault="00A67DB2" w:rsidP="00A67DB2">
            <w:pPr>
              <w:widowControl w:val="0"/>
              <w:suppressAutoHyphens/>
              <w:snapToGrid w:val="0"/>
              <w:spacing w:after="0" w:line="240" w:lineRule="auto"/>
              <w:ind w:left="-255" w:firstLine="255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A70592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13  mjeseci</w:t>
            </w:r>
          </w:p>
        </w:tc>
      </w:tr>
      <w:tr w:rsidR="00E4738B" w:rsidRPr="001621FC" w:rsidTr="00A67DB2">
        <w:trPr>
          <w:trHeight w:val="454"/>
        </w:trPr>
        <w:tc>
          <w:tcPr>
            <w:tcW w:w="850" w:type="dxa"/>
            <w:tcBorders>
              <w:top w:val="single" w:sz="4" w:space="0" w:color="auto"/>
            </w:tcBorders>
            <w:shd w:val="clear" w:color="auto" w:fill="FFFFFF"/>
          </w:tcPr>
          <w:p w:rsidR="00E4738B" w:rsidRDefault="00E4738B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6.</w:t>
            </w:r>
          </w:p>
        </w:tc>
        <w:tc>
          <w:tcPr>
            <w:tcW w:w="1134" w:type="dxa"/>
            <w:shd w:val="clear" w:color="auto" w:fill="FFFFFF"/>
          </w:tcPr>
          <w:p w:rsidR="00E4738B" w:rsidRDefault="00E4738B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6/2018</w:t>
            </w:r>
          </w:p>
        </w:tc>
        <w:tc>
          <w:tcPr>
            <w:tcW w:w="1560" w:type="dxa"/>
            <w:shd w:val="clear" w:color="auto" w:fill="FFFFFF"/>
          </w:tcPr>
          <w:p w:rsidR="00E4738B" w:rsidRPr="00925284" w:rsidRDefault="00E4738B" w:rsidP="00925284">
            <w:pPr>
              <w:keepNext/>
              <w:widowControl w:val="0"/>
              <w:suppressAutoHyphens/>
              <w:spacing w:after="0" w:line="240" w:lineRule="auto"/>
              <w:contextualSpacing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925284">
              <w:rPr>
                <w:rFonts w:ascii="Arial" w:hAnsi="Arial" w:cs="Arial"/>
                <w:sz w:val="16"/>
                <w:szCs w:val="16"/>
              </w:rPr>
              <w:t>45233220-7</w:t>
            </w:r>
          </w:p>
        </w:tc>
        <w:tc>
          <w:tcPr>
            <w:tcW w:w="2693" w:type="dxa"/>
            <w:shd w:val="clear" w:color="auto" w:fill="FFFFFF"/>
          </w:tcPr>
          <w:p w:rsidR="00E4738B" w:rsidRPr="005D3FBF" w:rsidRDefault="00E4738B" w:rsidP="00925284">
            <w:pPr>
              <w:keepNext/>
              <w:widowControl w:val="0"/>
              <w:suppressAutoHyphens/>
              <w:spacing w:after="0" w:line="240" w:lineRule="auto"/>
              <w:contextualSpacing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5D3FBF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Unapređenje kom.</w:t>
            </w: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 xml:space="preserve"> </w:t>
            </w:r>
            <w:r w:rsidRPr="005D3FBF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Infrastr</w:t>
            </w: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 xml:space="preserve">ukture </w:t>
            </w:r>
            <w:r w:rsidRPr="005D3FBF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 xml:space="preserve"> u Poduzetničkoj zoni UPU 3</w:t>
            </w:r>
          </w:p>
        </w:tc>
        <w:tc>
          <w:tcPr>
            <w:tcW w:w="1276" w:type="dxa"/>
            <w:shd w:val="clear" w:color="auto" w:fill="FFFFFF"/>
          </w:tcPr>
          <w:p w:rsidR="00E4738B" w:rsidRPr="005D3FBF" w:rsidRDefault="00E4738B" w:rsidP="00925284">
            <w:pPr>
              <w:keepNext/>
              <w:widowControl w:val="0"/>
              <w:suppressAutoHyphens/>
              <w:spacing w:after="0" w:line="240" w:lineRule="auto"/>
              <w:contextualSpacing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5D3FBF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2.440.000,00</w:t>
            </w:r>
          </w:p>
        </w:tc>
        <w:tc>
          <w:tcPr>
            <w:tcW w:w="1417" w:type="dxa"/>
            <w:shd w:val="clear" w:color="auto" w:fill="FFFFFF"/>
          </w:tcPr>
          <w:p w:rsidR="00E4738B" w:rsidRPr="003B621F" w:rsidRDefault="00E4738B" w:rsidP="00925284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Otvoreni postupak</w:t>
            </w:r>
          </w:p>
        </w:tc>
        <w:tc>
          <w:tcPr>
            <w:tcW w:w="992" w:type="dxa"/>
            <w:shd w:val="clear" w:color="auto" w:fill="FFFFFF"/>
          </w:tcPr>
          <w:p w:rsidR="00E4738B" w:rsidRPr="003B621F" w:rsidRDefault="00E4738B" w:rsidP="00925284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NE</w:t>
            </w:r>
          </w:p>
        </w:tc>
        <w:tc>
          <w:tcPr>
            <w:tcW w:w="1276" w:type="dxa"/>
            <w:shd w:val="clear" w:color="auto" w:fill="FFFFFF"/>
          </w:tcPr>
          <w:p w:rsidR="00E4738B" w:rsidRPr="003B621F" w:rsidRDefault="00E4738B" w:rsidP="00925284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ugovor</w:t>
            </w:r>
          </w:p>
        </w:tc>
        <w:tc>
          <w:tcPr>
            <w:tcW w:w="1418" w:type="dxa"/>
            <w:shd w:val="clear" w:color="auto" w:fill="FFFFFF"/>
          </w:tcPr>
          <w:p w:rsidR="00E4738B" w:rsidRDefault="00E4738B" w:rsidP="009371E8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Prijava na natječaj</w:t>
            </w:r>
          </w:p>
        </w:tc>
        <w:tc>
          <w:tcPr>
            <w:tcW w:w="1418" w:type="dxa"/>
            <w:shd w:val="clear" w:color="auto" w:fill="FFFFFF"/>
          </w:tcPr>
          <w:p w:rsidR="00E4738B" w:rsidRPr="003B621F" w:rsidRDefault="00E4738B" w:rsidP="00E4738B">
            <w:pPr>
              <w:widowControl w:val="0"/>
              <w:suppressAutoHyphens/>
              <w:snapToGrid w:val="0"/>
              <w:spacing w:after="0" w:line="240" w:lineRule="auto"/>
              <w:ind w:left="-255" w:firstLine="255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6  mjeseci</w:t>
            </w:r>
          </w:p>
        </w:tc>
      </w:tr>
      <w:tr w:rsidR="00E4738B" w:rsidRPr="001621FC" w:rsidTr="00E4738B">
        <w:trPr>
          <w:trHeight w:val="454"/>
        </w:trPr>
        <w:tc>
          <w:tcPr>
            <w:tcW w:w="850" w:type="dxa"/>
            <w:shd w:val="clear" w:color="auto" w:fill="FFFFFF"/>
          </w:tcPr>
          <w:p w:rsidR="00E4738B" w:rsidRDefault="00E4738B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7.</w:t>
            </w:r>
          </w:p>
        </w:tc>
        <w:tc>
          <w:tcPr>
            <w:tcW w:w="1134" w:type="dxa"/>
            <w:shd w:val="clear" w:color="auto" w:fill="FFFFFF"/>
          </w:tcPr>
          <w:p w:rsidR="00E4738B" w:rsidRDefault="00E4738B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7/2018</w:t>
            </w:r>
          </w:p>
        </w:tc>
        <w:tc>
          <w:tcPr>
            <w:tcW w:w="1560" w:type="dxa"/>
            <w:shd w:val="clear" w:color="auto" w:fill="FFFFFF"/>
          </w:tcPr>
          <w:p w:rsidR="00E4738B" w:rsidRPr="00925284" w:rsidRDefault="00E4738B" w:rsidP="009252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925284">
              <w:rPr>
                <w:rFonts w:ascii="Arial" w:hAnsi="Arial" w:cs="Arial"/>
                <w:sz w:val="16"/>
                <w:szCs w:val="16"/>
              </w:rPr>
              <w:t xml:space="preserve">45000000-7 </w:t>
            </w:r>
          </w:p>
          <w:p w:rsidR="00E4738B" w:rsidRPr="00925284" w:rsidRDefault="00E4738B" w:rsidP="00925284">
            <w:pPr>
              <w:keepNext/>
              <w:widowControl w:val="0"/>
              <w:suppressAutoHyphens/>
              <w:spacing w:after="0" w:line="240" w:lineRule="auto"/>
              <w:contextualSpacing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2693" w:type="dxa"/>
            <w:shd w:val="clear" w:color="auto" w:fill="FFFFFF"/>
          </w:tcPr>
          <w:p w:rsidR="00E4738B" w:rsidRPr="005D3FBF" w:rsidRDefault="00E4738B" w:rsidP="00925284">
            <w:pPr>
              <w:keepNext/>
              <w:widowControl w:val="0"/>
              <w:suppressAutoHyphens/>
              <w:spacing w:after="0" w:line="240" w:lineRule="auto"/>
              <w:contextualSpacing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5D3FBF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 xml:space="preserve">Trg u  Posavskim </w:t>
            </w:r>
            <w:proofErr w:type="spellStart"/>
            <w:r w:rsidRPr="005D3FBF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Bregima</w:t>
            </w:r>
            <w:proofErr w:type="spellEnd"/>
          </w:p>
        </w:tc>
        <w:tc>
          <w:tcPr>
            <w:tcW w:w="1276" w:type="dxa"/>
            <w:shd w:val="clear" w:color="auto" w:fill="FFFFFF"/>
          </w:tcPr>
          <w:p w:rsidR="00E4738B" w:rsidRPr="005D3FBF" w:rsidRDefault="00E4738B" w:rsidP="00925284">
            <w:pPr>
              <w:keepNext/>
              <w:widowControl w:val="0"/>
              <w:suppressAutoHyphens/>
              <w:spacing w:after="0" w:line="240" w:lineRule="auto"/>
              <w:contextualSpacing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5D3FBF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3.160.000,00</w:t>
            </w:r>
          </w:p>
        </w:tc>
        <w:tc>
          <w:tcPr>
            <w:tcW w:w="1417" w:type="dxa"/>
            <w:shd w:val="clear" w:color="auto" w:fill="FFFFFF"/>
          </w:tcPr>
          <w:p w:rsidR="00E4738B" w:rsidRPr="003B621F" w:rsidRDefault="00E4738B" w:rsidP="00925284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Otvoreni postupak</w:t>
            </w:r>
          </w:p>
        </w:tc>
        <w:tc>
          <w:tcPr>
            <w:tcW w:w="992" w:type="dxa"/>
            <w:shd w:val="clear" w:color="auto" w:fill="FFFFFF"/>
          </w:tcPr>
          <w:p w:rsidR="00E4738B" w:rsidRPr="003B621F" w:rsidRDefault="00E4738B" w:rsidP="00925284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NE</w:t>
            </w:r>
          </w:p>
        </w:tc>
        <w:tc>
          <w:tcPr>
            <w:tcW w:w="1276" w:type="dxa"/>
            <w:shd w:val="clear" w:color="auto" w:fill="FFFFFF"/>
          </w:tcPr>
          <w:p w:rsidR="00E4738B" w:rsidRPr="003B621F" w:rsidRDefault="00E4738B" w:rsidP="00925284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ugovor</w:t>
            </w:r>
          </w:p>
        </w:tc>
        <w:tc>
          <w:tcPr>
            <w:tcW w:w="1418" w:type="dxa"/>
            <w:shd w:val="clear" w:color="auto" w:fill="FFFFFF"/>
          </w:tcPr>
          <w:p w:rsidR="00E4738B" w:rsidRDefault="00E4738B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Prijava na natječaj</w:t>
            </w:r>
          </w:p>
        </w:tc>
        <w:tc>
          <w:tcPr>
            <w:tcW w:w="1418" w:type="dxa"/>
            <w:shd w:val="clear" w:color="auto" w:fill="FFFFFF"/>
          </w:tcPr>
          <w:p w:rsidR="00E4738B" w:rsidRPr="003B621F" w:rsidRDefault="00E4738B" w:rsidP="00E4738B">
            <w:pPr>
              <w:widowControl w:val="0"/>
              <w:suppressAutoHyphens/>
              <w:snapToGrid w:val="0"/>
              <w:spacing w:after="0" w:line="240" w:lineRule="auto"/>
              <w:ind w:left="-255" w:firstLine="255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12  mjeseci</w:t>
            </w:r>
          </w:p>
        </w:tc>
      </w:tr>
      <w:tr w:rsidR="00E4738B" w:rsidRPr="001621FC" w:rsidTr="00E4738B">
        <w:trPr>
          <w:trHeight w:val="454"/>
        </w:trPr>
        <w:tc>
          <w:tcPr>
            <w:tcW w:w="850" w:type="dxa"/>
            <w:shd w:val="clear" w:color="auto" w:fill="FFFFFF"/>
          </w:tcPr>
          <w:p w:rsidR="00E4738B" w:rsidRDefault="00E4738B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8.</w:t>
            </w:r>
          </w:p>
        </w:tc>
        <w:tc>
          <w:tcPr>
            <w:tcW w:w="1134" w:type="dxa"/>
            <w:shd w:val="clear" w:color="auto" w:fill="FFFFFF"/>
          </w:tcPr>
          <w:p w:rsidR="00E4738B" w:rsidRDefault="00E4738B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8/2018</w:t>
            </w:r>
          </w:p>
        </w:tc>
        <w:tc>
          <w:tcPr>
            <w:tcW w:w="1560" w:type="dxa"/>
            <w:shd w:val="clear" w:color="auto" w:fill="FFFFFF"/>
          </w:tcPr>
          <w:p w:rsidR="00E4738B" w:rsidRPr="00925284" w:rsidRDefault="00E4738B" w:rsidP="00925284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925284">
              <w:rPr>
                <w:rFonts w:ascii="Arial" w:hAnsi="Arial" w:cs="Arial"/>
                <w:sz w:val="16"/>
                <w:szCs w:val="16"/>
              </w:rPr>
              <w:t>71322000-1</w:t>
            </w:r>
          </w:p>
        </w:tc>
        <w:tc>
          <w:tcPr>
            <w:tcW w:w="2693" w:type="dxa"/>
            <w:shd w:val="clear" w:color="auto" w:fill="FFFFFF"/>
          </w:tcPr>
          <w:p w:rsidR="00E4738B" w:rsidRPr="003B621F" w:rsidRDefault="00E4738B" w:rsidP="00925284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3B621F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Nogostup</w:t>
            </w: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 xml:space="preserve"> </w:t>
            </w:r>
            <w:proofErr w:type="spellStart"/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Dubrovčak</w:t>
            </w:r>
            <w:proofErr w:type="spellEnd"/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 xml:space="preserve"> Lijevi, - </w:t>
            </w:r>
            <w:proofErr w:type="spellStart"/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Breška</w:t>
            </w:r>
            <w:proofErr w:type="spellEnd"/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 xml:space="preserve"> Greda- </w:t>
            </w:r>
            <w:proofErr w:type="spellStart"/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Trebovec</w:t>
            </w:r>
            <w:proofErr w:type="spellEnd"/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 xml:space="preserve"> </w:t>
            </w:r>
            <w:r w:rsidRPr="003B621F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- projektiranj</w:t>
            </w: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e</w:t>
            </w:r>
          </w:p>
        </w:tc>
        <w:tc>
          <w:tcPr>
            <w:tcW w:w="1276" w:type="dxa"/>
            <w:shd w:val="clear" w:color="auto" w:fill="FFFFFF"/>
          </w:tcPr>
          <w:p w:rsidR="00E4738B" w:rsidRPr="003B621F" w:rsidRDefault="00E4738B" w:rsidP="00925284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3B621F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3</w:t>
            </w: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12</w:t>
            </w:r>
            <w:r w:rsidRPr="003B621F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.000,00</w:t>
            </w:r>
          </w:p>
        </w:tc>
        <w:tc>
          <w:tcPr>
            <w:tcW w:w="1417" w:type="dxa"/>
            <w:shd w:val="clear" w:color="auto" w:fill="FFFFFF"/>
          </w:tcPr>
          <w:p w:rsidR="00E4738B" w:rsidRPr="003B621F" w:rsidRDefault="00E4738B" w:rsidP="00925284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Otvoreni postupak</w:t>
            </w:r>
          </w:p>
        </w:tc>
        <w:tc>
          <w:tcPr>
            <w:tcW w:w="992" w:type="dxa"/>
            <w:shd w:val="clear" w:color="auto" w:fill="FFFFFF"/>
          </w:tcPr>
          <w:p w:rsidR="00E4738B" w:rsidRPr="003B621F" w:rsidRDefault="00E4738B" w:rsidP="00925284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NE</w:t>
            </w:r>
          </w:p>
        </w:tc>
        <w:tc>
          <w:tcPr>
            <w:tcW w:w="1276" w:type="dxa"/>
            <w:shd w:val="clear" w:color="auto" w:fill="FFFFFF"/>
          </w:tcPr>
          <w:p w:rsidR="00E4738B" w:rsidRPr="003B621F" w:rsidRDefault="00E4738B" w:rsidP="00925284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ugovor</w:t>
            </w:r>
          </w:p>
        </w:tc>
        <w:tc>
          <w:tcPr>
            <w:tcW w:w="1418" w:type="dxa"/>
            <w:shd w:val="clear" w:color="auto" w:fill="FFFFFF"/>
          </w:tcPr>
          <w:p w:rsidR="00E4738B" w:rsidRDefault="00E4738B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Prijava na natječaj</w:t>
            </w:r>
          </w:p>
        </w:tc>
        <w:tc>
          <w:tcPr>
            <w:tcW w:w="1418" w:type="dxa"/>
            <w:shd w:val="clear" w:color="auto" w:fill="FFFFFF"/>
          </w:tcPr>
          <w:p w:rsidR="00E4738B" w:rsidRPr="003B621F" w:rsidRDefault="00E4738B" w:rsidP="00E4738B">
            <w:pPr>
              <w:widowControl w:val="0"/>
              <w:suppressAutoHyphens/>
              <w:snapToGrid w:val="0"/>
              <w:spacing w:after="0" w:line="240" w:lineRule="auto"/>
              <w:ind w:left="-255" w:firstLine="255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4  mjeseca</w:t>
            </w:r>
          </w:p>
        </w:tc>
      </w:tr>
      <w:tr w:rsidR="00E4738B" w:rsidRPr="001621FC" w:rsidTr="00E4738B">
        <w:trPr>
          <w:trHeight w:val="454"/>
        </w:trPr>
        <w:tc>
          <w:tcPr>
            <w:tcW w:w="850" w:type="dxa"/>
            <w:shd w:val="clear" w:color="auto" w:fill="FFFFFF"/>
          </w:tcPr>
          <w:p w:rsidR="00E4738B" w:rsidRDefault="00E4738B" w:rsidP="00C45D81">
            <w:pP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9.</w:t>
            </w:r>
          </w:p>
        </w:tc>
        <w:tc>
          <w:tcPr>
            <w:tcW w:w="1134" w:type="dxa"/>
            <w:shd w:val="clear" w:color="auto" w:fill="FFFFFF"/>
          </w:tcPr>
          <w:p w:rsidR="00E4738B" w:rsidRDefault="00E4738B" w:rsidP="00C45D81">
            <w:pP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9/2018-JN</w:t>
            </w:r>
          </w:p>
        </w:tc>
        <w:tc>
          <w:tcPr>
            <w:tcW w:w="1560" w:type="dxa"/>
            <w:shd w:val="clear" w:color="auto" w:fill="FFFFFF"/>
          </w:tcPr>
          <w:p w:rsidR="00E4738B" w:rsidRPr="00925284" w:rsidRDefault="00E4738B" w:rsidP="00DE01E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925284">
              <w:rPr>
                <w:rFonts w:ascii="Arial" w:hAnsi="Arial" w:cs="Arial"/>
                <w:sz w:val="16"/>
                <w:szCs w:val="16"/>
              </w:rPr>
              <w:t xml:space="preserve">45233141-9 </w:t>
            </w:r>
          </w:p>
          <w:p w:rsidR="00E4738B" w:rsidRPr="00925284" w:rsidRDefault="00E4738B" w:rsidP="00DE01E6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2693" w:type="dxa"/>
            <w:shd w:val="clear" w:color="auto" w:fill="FFFFFF"/>
          </w:tcPr>
          <w:p w:rsidR="00E4738B" w:rsidRDefault="00E4738B" w:rsidP="00925284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Održavanje nogostupa i kolnika</w:t>
            </w:r>
          </w:p>
        </w:tc>
        <w:tc>
          <w:tcPr>
            <w:tcW w:w="1276" w:type="dxa"/>
            <w:shd w:val="clear" w:color="auto" w:fill="FFFFFF"/>
          </w:tcPr>
          <w:p w:rsidR="00E4738B" w:rsidRDefault="00E4738B" w:rsidP="000B6D1B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160.000,00</w:t>
            </w:r>
          </w:p>
        </w:tc>
        <w:tc>
          <w:tcPr>
            <w:tcW w:w="1417" w:type="dxa"/>
            <w:shd w:val="clear" w:color="auto" w:fill="FFFFFF"/>
          </w:tcPr>
          <w:p w:rsidR="00E4738B" w:rsidRPr="003B621F" w:rsidRDefault="00E4738B" w:rsidP="00925284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3B621F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Jednostavna nabava</w:t>
            </w:r>
          </w:p>
        </w:tc>
        <w:tc>
          <w:tcPr>
            <w:tcW w:w="992" w:type="dxa"/>
            <w:shd w:val="clear" w:color="auto" w:fill="FFFFFF"/>
          </w:tcPr>
          <w:p w:rsidR="00E4738B" w:rsidRPr="003B621F" w:rsidRDefault="00E4738B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276" w:type="dxa"/>
            <w:shd w:val="clear" w:color="auto" w:fill="FFFFFF"/>
          </w:tcPr>
          <w:p w:rsidR="00E4738B" w:rsidRDefault="00E4738B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Ugovor/</w:t>
            </w:r>
          </w:p>
          <w:p w:rsidR="00E4738B" w:rsidRDefault="00E4738B" w:rsidP="00DB7FA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narudžbenica</w:t>
            </w:r>
          </w:p>
        </w:tc>
        <w:tc>
          <w:tcPr>
            <w:tcW w:w="1418" w:type="dxa"/>
            <w:shd w:val="clear" w:color="auto" w:fill="FFFFFF"/>
          </w:tcPr>
          <w:p w:rsidR="00E4738B" w:rsidRDefault="00E4738B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Tijekom godine, prema potrebi</w:t>
            </w:r>
          </w:p>
          <w:p w:rsidR="00E4738B" w:rsidRPr="003B621F" w:rsidRDefault="00E4738B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418" w:type="dxa"/>
            <w:shd w:val="clear" w:color="auto" w:fill="FFFFFF"/>
          </w:tcPr>
          <w:p w:rsidR="00E4738B" w:rsidRDefault="00E4738B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</w:tr>
      <w:tr w:rsidR="00E4738B" w:rsidRPr="001621FC" w:rsidTr="00E4738B">
        <w:trPr>
          <w:trHeight w:val="454"/>
        </w:trPr>
        <w:tc>
          <w:tcPr>
            <w:tcW w:w="850" w:type="dxa"/>
            <w:shd w:val="clear" w:color="auto" w:fill="FFFFFF"/>
          </w:tcPr>
          <w:p w:rsidR="00E4738B" w:rsidRDefault="00E4738B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10.</w:t>
            </w:r>
          </w:p>
        </w:tc>
        <w:tc>
          <w:tcPr>
            <w:tcW w:w="1134" w:type="dxa"/>
            <w:shd w:val="clear" w:color="auto" w:fill="FFFFFF"/>
          </w:tcPr>
          <w:p w:rsidR="00E4738B" w:rsidRPr="003B621F" w:rsidRDefault="00E4738B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10/2018-JN</w:t>
            </w:r>
          </w:p>
        </w:tc>
        <w:tc>
          <w:tcPr>
            <w:tcW w:w="1560" w:type="dxa"/>
            <w:shd w:val="clear" w:color="auto" w:fill="FFFFFF"/>
          </w:tcPr>
          <w:p w:rsidR="00E4738B" w:rsidRPr="00925284" w:rsidRDefault="00E4738B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925284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31310000-2</w:t>
            </w:r>
          </w:p>
        </w:tc>
        <w:tc>
          <w:tcPr>
            <w:tcW w:w="2693" w:type="dxa"/>
            <w:shd w:val="clear" w:color="auto" w:fill="FFFFFF"/>
          </w:tcPr>
          <w:p w:rsidR="00E4738B" w:rsidRPr="003B621F" w:rsidRDefault="00E4738B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3B621F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Proširenje mreže javne rasvjete</w:t>
            </w:r>
          </w:p>
        </w:tc>
        <w:tc>
          <w:tcPr>
            <w:tcW w:w="1276" w:type="dxa"/>
            <w:shd w:val="clear" w:color="auto" w:fill="FFFFFF"/>
          </w:tcPr>
          <w:p w:rsidR="00E4738B" w:rsidRPr="003B621F" w:rsidRDefault="00E4738B" w:rsidP="000B6D1B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3B621F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75.000,00</w:t>
            </w:r>
          </w:p>
        </w:tc>
        <w:tc>
          <w:tcPr>
            <w:tcW w:w="1417" w:type="dxa"/>
            <w:shd w:val="clear" w:color="auto" w:fill="FFFFFF"/>
          </w:tcPr>
          <w:p w:rsidR="00E4738B" w:rsidRPr="003B621F" w:rsidRDefault="00E4738B" w:rsidP="00E70C8C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3B621F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Jednostavna nabava</w:t>
            </w:r>
          </w:p>
        </w:tc>
        <w:tc>
          <w:tcPr>
            <w:tcW w:w="992" w:type="dxa"/>
            <w:shd w:val="clear" w:color="auto" w:fill="FFFFFF"/>
          </w:tcPr>
          <w:p w:rsidR="00E4738B" w:rsidRPr="003B621F" w:rsidRDefault="00E4738B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276" w:type="dxa"/>
            <w:shd w:val="clear" w:color="auto" w:fill="FFFFFF"/>
          </w:tcPr>
          <w:p w:rsidR="00E4738B" w:rsidRDefault="00E4738B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Ugovor/</w:t>
            </w:r>
          </w:p>
          <w:p w:rsidR="00E4738B" w:rsidRDefault="00E4738B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narudžbenica</w:t>
            </w:r>
          </w:p>
        </w:tc>
        <w:tc>
          <w:tcPr>
            <w:tcW w:w="1418" w:type="dxa"/>
            <w:shd w:val="clear" w:color="auto" w:fill="FFFFFF"/>
          </w:tcPr>
          <w:p w:rsidR="00E4738B" w:rsidRDefault="00E4738B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Tijekom godine,</w:t>
            </w:r>
          </w:p>
          <w:p w:rsidR="00E4738B" w:rsidRPr="003B621F" w:rsidRDefault="00E4738B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prema potrebi</w:t>
            </w:r>
          </w:p>
        </w:tc>
        <w:tc>
          <w:tcPr>
            <w:tcW w:w="1418" w:type="dxa"/>
            <w:shd w:val="clear" w:color="auto" w:fill="FFFFFF"/>
          </w:tcPr>
          <w:p w:rsidR="00E4738B" w:rsidRDefault="00E4738B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</w:tr>
      <w:tr w:rsidR="00E4738B" w:rsidRPr="001621FC" w:rsidTr="00E4738B">
        <w:trPr>
          <w:trHeight w:val="458"/>
        </w:trPr>
        <w:tc>
          <w:tcPr>
            <w:tcW w:w="850" w:type="dxa"/>
            <w:shd w:val="clear" w:color="auto" w:fill="FFFFFF"/>
          </w:tcPr>
          <w:p w:rsidR="00E4738B" w:rsidRDefault="00E4738B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lastRenderedPageBreak/>
              <w:t>11.</w:t>
            </w:r>
          </w:p>
        </w:tc>
        <w:tc>
          <w:tcPr>
            <w:tcW w:w="1134" w:type="dxa"/>
            <w:shd w:val="clear" w:color="auto" w:fill="FFFFFF"/>
          </w:tcPr>
          <w:p w:rsidR="00E4738B" w:rsidRPr="003B621F" w:rsidRDefault="00E4738B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11/2018-JN</w:t>
            </w:r>
          </w:p>
        </w:tc>
        <w:tc>
          <w:tcPr>
            <w:tcW w:w="1560" w:type="dxa"/>
            <w:shd w:val="clear" w:color="auto" w:fill="FFFFFF"/>
          </w:tcPr>
          <w:p w:rsidR="00E4738B" w:rsidRPr="00925284" w:rsidRDefault="00E4738B" w:rsidP="009923C1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925284">
              <w:rPr>
                <w:rFonts w:ascii="Arial" w:hAnsi="Arial" w:cs="Arial"/>
                <w:sz w:val="16"/>
                <w:szCs w:val="16"/>
              </w:rPr>
              <w:t>45213100-4</w:t>
            </w:r>
          </w:p>
        </w:tc>
        <w:tc>
          <w:tcPr>
            <w:tcW w:w="2693" w:type="dxa"/>
            <w:shd w:val="clear" w:color="auto" w:fill="FFFFFF"/>
          </w:tcPr>
          <w:p w:rsidR="00E4738B" w:rsidRPr="003B621F" w:rsidRDefault="00E4738B" w:rsidP="009923C1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3B621F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Zgrada  Crvenog križa</w:t>
            </w:r>
          </w:p>
        </w:tc>
        <w:tc>
          <w:tcPr>
            <w:tcW w:w="1276" w:type="dxa"/>
            <w:shd w:val="clear" w:color="auto" w:fill="FFFFFF"/>
          </w:tcPr>
          <w:p w:rsidR="00E4738B" w:rsidRPr="003B621F" w:rsidRDefault="00E4738B" w:rsidP="000B6D1B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3B621F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280.000,00</w:t>
            </w:r>
          </w:p>
        </w:tc>
        <w:tc>
          <w:tcPr>
            <w:tcW w:w="1417" w:type="dxa"/>
            <w:shd w:val="clear" w:color="auto" w:fill="FFFFFF"/>
          </w:tcPr>
          <w:p w:rsidR="00E4738B" w:rsidRPr="003B621F" w:rsidRDefault="00E4738B" w:rsidP="00E70C8C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3B621F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Jednostavna nabava</w:t>
            </w:r>
          </w:p>
        </w:tc>
        <w:tc>
          <w:tcPr>
            <w:tcW w:w="992" w:type="dxa"/>
            <w:shd w:val="clear" w:color="auto" w:fill="FFFFFF"/>
          </w:tcPr>
          <w:p w:rsidR="00E4738B" w:rsidRPr="003B621F" w:rsidRDefault="00E4738B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276" w:type="dxa"/>
            <w:shd w:val="clear" w:color="auto" w:fill="FFFFFF"/>
          </w:tcPr>
          <w:p w:rsidR="00E4738B" w:rsidRDefault="00E4738B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Ugovor/</w:t>
            </w:r>
          </w:p>
          <w:p w:rsidR="00E4738B" w:rsidRDefault="00E4738B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narudžbenica</w:t>
            </w:r>
          </w:p>
        </w:tc>
        <w:tc>
          <w:tcPr>
            <w:tcW w:w="1418" w:type="dxa"/>
            <w:shd w:val="clear" w:color="auto" w:fill="FFFFFF"/>
          </w:tcPr>
          <w:p w:rsidR="00E4738B" w:rsidRPr="003B621F" w:rsidRDefault="00E4738B" w:rsidP="000B6D1B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418" w:type="dxa"/>
            <w:shd w:val="clear" w:color="auto" w:fill="FFFFFF"/>
          </w:tcPr>
          <w:p w:rsidR="00E4738B" w:rsidRPr="003B621F" w:rsidRDefault="00E4738B" w:rsidP="000B6D1B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</w:tr>
      <w:tr w:rsidR="00984A11" w:rsidRPr="001621FC" w:rsidTr="00984A11">
        <w:trPr>
          <w:trHeight w:val="458"/>
        </w:trPr>
        <w:tc>
          <w:tcPr>
            <w:tcW w:w="850" w:type="dxa"/>
            <w:shd w:val="clear" w:color="auto" w:fill="00B0F0"/>
          </w:tcPr>
          <w:p w:rsidR="00984A11" w:rsidRDefault="00984A11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134" w:type="dxa"/>
            <w:shd w:val="clear" w:color="auto" w:fill="00B0F0"/>
          </w:tcPr>
          <w:p w:rsidR="00984A11" w:rsidRDefault="00984A11" w:rsidP="003F314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11/2018-JN</w:t>
            </w:r>
          </w:p>
          <w:p w:rsidR="00984A11" w:rsidRPr="003B621F" w:rsidRDefault="00984A11" w:rsidP="003F314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III. Izmjene</w:t>
            </w:r>
          </w:p>
        </w:tc>
        <w:tc>
          <w:tcPr>
            <w:tcW w:w="1560" w:type="dxa"/>
            <w:shd w:val="clear" w:color="auto" w:fill="00B0F0"/>
          </w:tcPr>
          <w:p w:rsidR="00984A11" w:rsidRPr="00925284" w:rsidRDefault="00984A11" w:rsidP="003F314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925284">
              <w:rPr>
                <w:rFonts w:ascii="Arial" w:hAnsi="Arial" w:cs="Arial"/>
                <w:sz w:val="16"/>
                <w:szCs w:val="16"/>
              </w:rPr>
              <w:t>45213100-4</w:t>
            </w:r>
          </w:p>
        </w:tc>
        <w:tc>
          <w:tcPr>
            <w:tcW w:w="2693" w:type="dxa"/>
            <w:shd w:val="clear" w:color="auto" w:fill="00B0F0"/>
          </w:tcPr>
          <w:p w:rsidR="00984A11" w:rsidRPr="003B621F" w:rsidRDefault="00984A11" w:rsidP="003F314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3B621F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Zgrada  Crvenog križa</w:t>
            </w:r>
          </w:p>
        </w:tc>
        <w:tc>
          <w:tcPr>
            <w:tcW w:w="1276" w:type="dxa"/>
            <w:shd w:val="clear" w:color="auto" w:fill="00B0F0"/>
          </w:tcPr>
          <w:p w:rsidR="00984A11" w:rsidRPr="003B621F" w:rsidRDefault="00984A11" w:rsidP="000B6D1B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80.000,00</w:t>
            </w:r>
          </w:p>
        </w:tc>
        <w:tc>
          <w:tcPr>
            <w:tcW w:w="1417" w:type="dxa"/>
            <w:shd w:val="clear" w:color="auto" w:fill="00B0F0"/>
          </w:tcPr>
          <w:p w:rsidR="00984A11" w:rsidRPr="003B621F" w:rsidRDefault="00984A11" w:rsidP="003F314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3B621F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Jednostavna nabava</w:t>
            </w:r>
          </w:p>
        </w:tc>
        <w:tc>
          <w:tcPr>
            <w:tcW w:w="992" w:type="dxa"/>
            <w:shd w:val="clear" w:color="auto" w:fill="00B0F0"/>
          </w:tcPr>
          <w:p w:rsidR="00984A11" w:rsidRPr="003B621F" w:rsidRDefault="00984A11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276" w:type="dxa"/>
            <w:shd w:val="clear" w:color="auto" w:fill="00B0F0"/>
          </w:tcPr>
          <w:p w:rsidR="00984A11" w:rsidRDefault="00984A11" w:rsidP="003F314B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Ugovor/</w:t>
            </w:r>
          </w:p>
          <w:p w:rsidR="00984A11" w:rsidRDefault="00984A11" w:rsidP="003F314B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narudžbenica</w:t>
            </w:r>
          </w:p>
        </w:tc>
        <w:tc>
          <w:tcPr>
            <w:tcW w:w="1418" w:type="dxa"/>
            <w:shd w:val="clear" w:color="auto" w:fill="00B0F0"/>
          </w:tcPr>
          <w:p w:rsidR="00984A11" w:rsidRPr="003B621F" w:rsidRDefault="00984A11" w:rsidP="000B6D1B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418" w:type="dxa"/>
            <w:shd w:val="clear" w:color="auto" w:fill="00B0F0"/>
          </w:tcPr>
          <w:p w:rsidR="00984A11" w:rsidRPr="003B621F" w:rsidRDefault="00984A11" w:rsidP="000B6D1B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</w:tr>
      <w:tr w:rsidR="00984A11" w:rsidRPr="001621FC" w:rsidTr="003F314B">
        <w:trPr>
          <w:trHeight w:val="470"/>
        </w:trPr>
        <w:tc>
          <w:tcPr>
            <w:tcW w:w="850" w:type="dxa"/>
            <w:shd w:val="clear" w:color="auto" w:fill="00B0F0"/>
          </w:tcPr>
          <w:p w:rsidR="00984A11" w:rsidRPr="00FE6362" w:rsidRDefault="00984A11" w:rsidP="00A77FCE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FE6362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12.</w:t>
            </w:r>
          </w:p>
        </w:tc>
        <w:tc>
          <w:tcPr>
            <w:tcW w:w="1134" w:type="dxa"/>
            <w:shd w:val="clear" w:color="auto" w:fill="00B0F0"/>
          </w:tcPr>
          <w:p w:rsidR="00984A11" w:rsidRDefault="00984A11" w:rsidP="00A77FCE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FE6362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12/2018-JN</w:t>
            </w:r>
          </w:p>
          <w:p w:rsidR="00984A11" w:rsidRPr="00FE6362" w:rsidRDefault="00984A11" w:rsidP="00FE6362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III. Izmjene</w:t>
            </w:r>
          </w:p>
        </w:tc>
        <w:tc>
          <w:tcPr>
            <w:tcW w:w="1560" w:type="dxa"/>
            <w:shd w:val="clear" w:color="auto" w:fill="00B0F0"/>
          </w:tcPr>
          <w:p w:rsidR="00984A11" w:rsidRPr="00FE6362" w:rsidRDefault="00984A11" w:rsidP="009923C1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FE6362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32323500-8</w:t>
            </w:r>
          </w:p>
        </w:tc>
        <w:tc>
          <w:tcPr>
            <w:tcW w:w="2693" w:type="dxa"/>
            <w:shd w:val="clear" w:color="auto" w:fill="00B0F0"/>
          </w:tcPr>
          <w:p w:rsidR="00984A11" w:rsidRPr="00FE6362" w:rsidRDefault="00984A11" w:rsidP="00F46419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FE6362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Uvođenje sustava nadzornih kamera na području Grada Ivanić-Grada I. Faza</w:t>
            </w:r>
          </w:p>
        </w:tc>
        <w:tc>
          <w:tcPr>
            <w:tcW w:w="1276" w:type="dxa"/>
            <w:shd w:val="clear" w:color="auto" w:fill="00B0F0"/>
          </w:tcPr>
          <w:p w:rsidR="00984A11" w:rsidRPr="00FE6362" w:rsidRDefault="00984A11" w:rsidP="000B6D1B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FE6362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156.000,00</w:t>
            </w:r>
          </w:p>
        </w:tc>
        <w:tc>
          <w:tcPr>
            <w:tcW w:w="1417" w:type="dxa"/>
            <w:shd w:val="clear" w:color="auto" w:fill="00B0F0"/>
          </w:tcPr>
          <w:p w:rsidR="00984A11" w:rsidRPr="00FE6362" w:rsidRDefault="00984A11" w:rsidP="00925284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FE6362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Jednostavna nabava</w:t>
            </w:r>
          </w:p>
        </w:tc>
        <w:tc>
          <w:tcPr>
            <w:tcW w:w="992" w:type="dxa"/>
            <w:shd w:val="clear" w:color="auto" w:fill="00B0F0"/>
          </w:tcPr>
          <w:p w:rsidR="00984A11" w:rsidRPr="00FE6362" w:rsidRDefault="00984A11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276" w:type="dxa"/>
            <w:shd w:val="clear" w:color="auto" w:fill="00B0F0"/>
          </w:tcPr>
          <w:p w:rsidR="00984A11" w:rsidRPr="00FE6362" w:rsidRDefault="00984A11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FE6362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Ugovor/</w:t>
            </w:r>
          </w:p>
          <w:p w:rsidR="00984A11" w:rsidRPr="00FE6362" w:rsidRDefault="00984A11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FE6362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narudžbenica</w:t>
            </w:r>
          </w:p>
        </w:tc>
        <w:tc>
          <w:tcPr>
            <w:tcW w:w="1418" w:type="dxa"/>
            <w:shd w:val="clear" w:color="auto" w:fill="00B0F0"/>
          </w:tcPr>
          <w:p w:rsidR="00984A11" w:rsidRPr="00FE6362" w:rsidRDefault="00984A11" w:rsidP="00925284">
            <w:pPr>
              <w:widowControl w:val="0"/>
              <w:suppressAutoHyphens/>
              <w:snapToGrid w:val="0"/>
              <w:spacing w:after="0" w:line="240" w:lineRule="auto"/>
              <w:ind w:left="360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418" w:type="dxa"/>
            <w:shd w:val="clear" w:color="auto" w:fill="00B0F0"/>
          </w:tcPr>
          <w:p w:rsidR="003F314B" w:rsidRDefault="003F314B" w:rsidP="00925284">
            <w:pPr>
              <w:widowControl w:val="0"/>
              <w:suppressAutoHyphens/>
              <w:snapToGrid w:val="0"/>
              <w:spacing w:after="0" w:line="240" w:lineRule="auto"/>
              <w:ind w:left="360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  <w:p w:rsidR="00984A11" w:rsidRPr="00FE6362" w:rsidRDefault="00984A11" w:rsidP="00925284">
            <w:pPr>
              <w:widowControl w:val="0"/>
              <w:suppressAutoHyphens/>
              <w:snapToGrid w:val="0"/>
              <w:spacing w:after="0" w:line="240" w:lineRule="auto"/>
              <w:ind w:left="360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BRIŠE SE</w:t>
            </w:r>
          </w:p>
        </w:tc>
      </w:tr>
      <w:tr w:rsidR="00984A11" w:rsidRPr="001621FC" w:rsidTr="00E4738B">
        <w:trPr>
          <w:trHeight w:val="586"/>
        </w:trPr>
        <w:tc>
          <w:tcPr>
            <w:tcW w:w="850" w:type="dxa"/>
            <w:shd w:val="clear" w:color="auto" w:fill="FFFFFF"/>
          </w:tcPr>
          <w:p w:rsidR="00984A11" w:rsidRDefault="00984A11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13.</w:t>
            </w:r>
          </w:p>
        </w:tc>
        <w:tc>
          <w:tcPr>
            <w:tcW w:w="1134" w:type="dxa"/>
            <w:shd w:val="clear" w:color="auto" w:fill="FFFFFF"/>
          </w:tcPr>
          <w:p w:rsidR="00984A11" w:rsidRPr="003B621F" w:rsidRDefault="00984A11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13/2018-JN</w:t>
            </w:r>
          </w:p>
        </w:tc>
        <w:tc>
          <w:tcPr>
            <w:tcW w:w="1560" w:type="dxa"/>
            <w:shd w:val="clear" w:color="auto" w:fill="FFFFFF"/>
          </w:tcPr>
          <w:p w:rsidR="00984A11" w:rsidRPr="00925284" w:rsidRDefault="00984A11" w:rsidP="00E70C8C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925284">
              <w:rPr>
                <w:rStyle w:val="st1"/>
                <w:rFonts w:ascii="Arial" w:hAnsi="Arial" w:cs="Arial"/>
                <w:sz w:val="16"/>
                <w:szCs w:val="16"/>
              </w:rPr>
              <w:t>37535200</w:t>
            </w:r>
          </w:p>
        </w:tc>
        <w:tc>
          <w:tcPr>
            <w:tcW w:w="2693" w:type="dxa"/>
            <w:shd w:val="clear" w:color="auto" w:fill="FFFFFF"/>
          </w:tcPr>
          <w:p w:rsidR="00984A11" w:rsidRPr="003B621F" w:rsidRDefault="00984A11" w:rsidP="008A0D4F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 xml:space="preserve">Izgradnja i opremanje dječjeg igrališta u </w:t>
            </w:r>
            <w:proofErr w:type="spellStart"/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Graberju</w:t>
            </w:r>
            <w:proofErr w:type="spellEnd"/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 xml:space="preserve"> Ivanićkom</w:t>
            </w:r>
          </w:p>
        </w:tc>
        <w:tc>
          <w:tcPr>
            <w:tcW w:w="1276" w:type="dxa"/>
            <w:shd w:val="clear" w:color="auto" w:fill="FFFFFF"/>
          </w:tcPr>
          <w:p w:rsidR="00984A11" w:rsidRPr="003B621F" w:rsidRDefault="00984A11" w:rsidP="00E70C8C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361.200,00</w:t>
            </w:r>
          </w:p>
        </w:tc>
        <w:tc>
          <w:tcPr>
            <w:tcW w:w="1417" w:type="dxa"/>
            <w:shd w:val="clear" w:color="auto" w:fill="FFFFFF"/>
          </w:tcPr>
          <w:p w:rsidR="00984A11" w:rsidRPr="003B621F" w:rsidRDefault="00984A11" w:rsidP="00925284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3B621F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Jednostavna nabava</w:t>
            </w:r>
          </w:p>
        </w:tc>
        <w:tc>
          <w:tcPr>
            <w:tcW w:w="992" w:type="dxa"/>
            <w:shd w:val="clear" w:color="auto" w:fill="FFFFFF"/>
          </w:tcPr>
          <w:p w:rsidR="00984A11" w:rsidRPr="003B621F" w:rsidRDefault="00984A11" w:rsidP="00E70C8C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276" w:type="dxa"/>
            <w:shd w:val="clear" w:color="auto" w:fill="FFFFFF"/>
          </w:tcPr>
          <w:p w:rsidR="00984A11" w:rsidRDefault="00984A11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Ugovor/</w:t>
            </w:r>
          </w:p>
          <w:p w:rsidR="00984A11" w:rsidRDefault="00984A11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narudžbenica</w:t>
            </w:r>
          </w:p>
        </w:tc>
        <w:tc>
          <w:tcPr>
            <w:tcW w:w="1418" w:type="dxa"/>
            <w:shd w:val="clear" w:color="auto" w:fill="FFFFFF"/>
          </w:tcPr>
          <w:p w:rsidR="00984A11" w:rsidRPr="003B621F" w:rsidRDefault="00984A11" w:rsidP="00E70C8C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418" w:type="dxa"/>
            <w:shd w:val="clear" w:color="auto" w:fill="FFFFFF"/>
          </w:tcPr>
          <w:p w:rsidR="00984A11" w:rsidRPr="003B621F" w:rsidRDefault="00984A11" w:rsidP="00E70C8C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</w:tr>
      <w:tr w:rsidR="00984A11" w:rsidRPr="001621FC" w:rsidTr="00E4738B">
        <w:trPr>
          <w:trHeight w:val="558"/>
        </w:trPr>
        <w:tc>
          <w:tcPr>
            <w:tcW w:w="850" w:type="dxa"/>
            <w:shd w:val="clear" w:color="auto" w:fill="FFFFFF"/>
          </w:tcPr>
          <w:p w:rsidR="00984A11" w:rsidRDefault="00984A11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14.</w:t>
            </w:r>
          </w:p>
        </w:tc>
        <w:tc>
          <w:tcPr>
            <w:tcW w:w="1134" w:type="dxa"/>
            <w:shd w:val="clear" w:color="auto" w:fill="FFFFFF"/>
          </w:tcPr>
          <w:p w:rsidR="00984A11" w:rsidRPr="003B621F" w:rsidRDefault="00984A11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14/2018-JN</w:t>
            </w:r>
          </w:p>
        </w:tc>
        <w:tc>
          <w:tcPr>
            <w:tcW w:w="1560" w:type="dxa"/>
            <w:shd w:val="clear" w:color="auto" w:fill="FFFFFF"/>
          </w:tcPr>
          <w:p w:rsidR="00984A11" w:rsidRPr="00925284" w:rsidRDefault="00984A11" w:rsidP="00FA2559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925284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71247000-1</w:t>
            </w:r>
          </w:p>
          <w:p w:rsidR="00984A11" w:rsidRPr="00925284" w:rsidRDefault="00984A11" w:rsidP="00FA2559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2693" w:type="dxa"/>
            <w:shd w:val="clear" w:color="auto" w:fill="FFFFFF"/>
          </w:tcPr>
          <w:p w:rsidR="00984A11" w:rsidRDefault="00984A11" w:rsidP="00EC623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Stručni nadzor nad izvođenjem radova – kanalizacija i nogostup Šumećani</w:t>
            </w:r>
          </w:p>
        </w:tc>
        <w:tc>
          <w:tcPr>
            <w:tcW w:w="1276" w:type="dxa"/>
            <w:shd w:val="clear" w:color="auto" w:fill="FFFFFF"/>
          </w:tcPr>
          <w:p w:rsidR="00984A11" w:rsidRDefault="00984A11" w:rsidP="00E70C8C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80.000,00</w:t>
            </w:r>
          </w:p>
        </w:tc>
        <w:tc>
          <w:tcPr>
            <w:tcW w:w="1417" w:type="dxa"/>
            <w:shd w:val="clear" w:color="auto" w:fill="FFFFFF"/>
          </w:tcPr>
          <w:p w:rsidR="00984A11" w:rsidRPr="003B621F" w:rsidRDefault="00984A11" w:rsidP="00925284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3B621F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Jednostavna nabava</w:t>
            </w:r>
          </w:p>
        </w:tc>
        <w:tc>
          <w:tcPr>
            <w:tcW w:w="992" w:type="dxa"/>
            <w:shd w:val="clear" w:color="auto" w:fill="FFFFFF"/>
          </w:tcPr>
          <w:p w:rsidR="00984A11" w:rsidRPr="003B621F" w:rsidRDefault="00984A11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276" w:type="dxa"/>
            <w:shd w:val="clear" w:color="auto" w:fill="FFFFFF"/>
          </w:tcPr>
          <w:p w:rsidR="00984A11" w:rsidRDefault="00984A11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Ugovor/</w:t>
            </w:r>
          </w:p>
          <w:p w:rsidR="00984A11" w:rsidRDefault="00984A11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narudžbenica</w:t>
            </w:r>
          </w:p>
        </w:tc>
        <w:tc>
          <w:tcPr>
            <w:tcW w:w="1418" w:type="dxa"/>
            <w:shd w:val="clear" w:color="auto" w:fill="FFFFFF"/>
          </w:tcPr>
          <w:p w:rsidR="00984A11" w:rsidRPr="003B621F" w:rsidRDefault="00984A11" w:rsidP="00D342C5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418" w:type="dxa"/>
            <w:shd w:val="clear" w:color="auto" w:fill="FFFFFF"/>
          </w:tcPr>
          <w:p w:rsidR="00984A11" w:rsidRPr="003B621F" w:rsidRDefault="00984A11" w:rsidP="00D342C5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</w:tr>
      <w:tr w:rsidR="00984A11" w:rsidRPr="001621FC" w:rsidTr="00E4738B">
        <w:trPr>
          <w:trHeight w:val="566"/>
        </w:trPr>
        <w:tc>
          <w:tcPr>
            <w:tcW w:w="850" w:type="dxa"/>
            <w:shd w:val="clear" w:color="auto" w:fill="FFFFFF"/>
          </w:tcPr>
          <w:p w:rsidR="00984A11" w:rsidRDefault="00984A11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15.</w:t>
            </w:r>
          </w:p>
        </w:tc>
        <w:tc>
          <w:tcPr>
            <w:tcW w:w="1134" w:type="dxa"/>
            <w:shd w:val="clear" w:color="auto" w:fill="FFFFFF"/>
          </w:tcPr>
          <w:p w:rsidR="00984A11" w:rsidRPr="003B621F" w:rsidRDefault="00984A11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15/2018-JN</w:t>
            </w:r>
          </w:p>
        </w:tc>
        <w:tc>
          <w:tcPr>
            <w:tcW w:w="1560" w:type="dxa"/>
            <w:shd w:val="clear" w:color="auto" w:fill="FFFFFF"/>
          </w:tcPr>
          <w:p w:rsidR="00984A11" w:rsidRPr="00925284" w:rsidRDefault="00984A11" w:rsidP="009923C1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925284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71320000-7</w:t>
            </w:r>
          </w:p>
        </w:tc>
        <w:tc>
          <w:tcPr>
            <w:tcW w:w="2693" w:type="dxa"/>
            <w:shd w:val="clear" w:color="auto" w:fill="FFFFFF"/>
          </w:tcPr>
          <w:p w:rsidR="00984A11" w:rsidRPr="003B621F" w:rsidRDefault="00984A11" w:rsidP="009923C1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3B621F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 xml:space="preserve">Sportska  dvorana u </w:t>
            </w:r>
            <w:proofErr w:type="spellStart"/>
            <w:r w:rsidRPr="003B621F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Graberju</w:t>
            </w:r>
            <w:proofErr w:type="spellEnd"/>
            <w:r w:rsidRPr="003B621F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 xml:space="preserve"> Ivanićkom - projektiranje</w:t>
            </w:r>
          </w:p>
        </w:tc>
        <w:tc>
          <w:tcPr>
            <w:tcW w:w="1276" w:type="dxa"/>
            <w:shd w:val="clear" w:color="auto" w:fill="FFFFFF"/>
          </w:tcPr>
          <w:p w:rsidR="00984A11" w:rsidRPr="003B621F" w:rsidRDefault="00984A11" w:rsidP="00246B8E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159</w:t>
            </w:r>
            <w:r w:rsidRPr="003B621F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.</w:t>
            </w: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2</w:t>
            </w:r>
            <w:r w:rsidRPr="003B621F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00,00</w:t>
            </w:r>
          </w:p>
        </w:tc>
        <w:tc>
          <w:tcPr>
            <w:tcW w:w="1417" w:type="dxa"/>
            <w:shd w:val="clear" w:color="auto" w:fill="FFFFFF"/>
          </w:tcPr>
          <w:p w:rsidR="00984A11" w:rsidRPr="003B621F" w:rsidRDefault="00984A11" w:rsidP="00E70C8C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3B621F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Jednostavna nabava</w:t>
            </w:r>
          </w:p>
        </w:tc>
        <w:tc>
          <w:tcPr>
            <w:tcW w:w="992" w:type="dxa"/>
            <w:shd w:val="clear" w:color="auto" w:fill="FFFFFF"/>
          </w:tcPr>
          <w:p w:rsidR="00984A11" w:rsidRPr="003B621F" w:rsidRDefault="00984A11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276" w:type="dxa"/>
            <w:shd w:val="clear" w:color="auto" w:fill="FFFFFF"/>
          </w:tcPr>
          <w:p w:rsidR="00984A11" w:rsidRDefault="00984A11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Ugovor/</w:t>
            </w:r>
          </w:p>
          <w:p w:rsidR="00984A11" w:rsidRDefault="00984A11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narudžbenica</w:t>
            </w:r>
          </w:p>
        </w:tc>
        <w:tc>
          <w:tcPr>
            <w:tcW w:w="1418" w:type="dxa"/>
            <w:shd w:val="clear" w:color="auto" w:fill="FFFFFF"/>
          </w:tcPr>
          <w:p w:rsidR="00984A11" w:rsidRPr="003B621F" w:rsidRDefault="00984A11" w:rsidP="000B6D1B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418" w:type="dxa"/>
            <w:shd w:val="clear" w:color="auto" w:fill="FFFFFF"/>
          </w:tcPr>
          <w:p w:rsidR="00984A11" w:rsidRPr="003B621F" w:rsidRDefault="00984A11" w:rsidP="000B6D1B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</w:tr>
      <w:tr w:rsidR="00984A11" w:rsidRPr="000B6D1B" w:rsidTr="00E4738B">
        <w:trPr>
          <w:trHeight w:val="557"/>
        </w:trPr>
        <w:tc>
          <w:tcPr>
            <w:tcW w:w="850" w:type="dxa"/>
            <w:shd w:val="clear" w:color="auto" w:fill="FFFFFF"/>
          </w:tcPr>
          <w:p w:rsidR="00984A11" w:rsidRDefault="00984A11" w:rsidP="00397D73">
            <w:pPr>
              <w:keepNext/>
              <w:widowControl w:val="0"/>
              <w:suppressAutoHyphens/>
              <w:spacing w:after="0" w:line="240" w:lineRule="auto"/>
              <w:contextualSpacing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16.</w:t>
            </w:r>
          </w:p>
        </w:tc>
        <w:tc>
          <w:tcPr>
            <w:tcW w:w="1134" w:type="dxa"/>
            <w:shd w:val="clear" w:color="auto" w:fill="FFFFFF"/>
          </w:tcPr>
          <w:p w:rsidR="00984A11" w:rsidRPr="00C45D81" w:rsidRDefault="00984A11" w:rsidP="00397D73">
            <w:pPr>
              <w:keepNext/>
              <w:widowControl w:val="0"/>
              <w:suppressAutoHyphens/>
              <w:spacing w:after="0" w:line="240" w:lineRule="auto"/>
              <w:contextualSpacing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16</w:t>
            </w:r>
            <w:r w:rsidRPr="00C45D81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/2018-JN</w:t>
            </w:r>
          </w:p>
        </w:tc>
        <w:tc>
          <w:tcPr>
            <w:tcW w:w="1560" w:type="dxa"/>
            <w:shd w:val="clear" w:color="auto" w:fill="FFFFFF"/>
          </w:tcPr>
          <w:p w:rsidR="00984A11" w:rsidRPr="00925284" w:rsidRDefault="00984A11" w:rsidP="00397D73">
            <w:pPr>
              <w:keepNext/>
              <w:widowControl w:val="0"/>
              <w:suppressAutoHyphens/>
              <w:spacing w:after="0" w:line="240" w:lineRule="auto"/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925284">
              <w:rPr>
                <w:rFonts w:ascii="Arial" w:hAnsi="Arial" w:cs="Arial"/>
                <w:sz w:val="16"/>
                <w:szCs w:val="16"/>
              </w:rPr>
              <w:t>45232410-9</w:t>
            </w:r>
          </w:p>
          <w:p w:rsidR="00984A11" w:rsidRPr="00925284" w:rsidRDefault="00984A11" w:rsidP="002D673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2693" w:type="dxa"/>
            <w:shd w:val="clear" w:color="auto" w:fill="FFFFFF"/>
          </w:tcPr>
          <w:p w:rsidR="00984A11" w:rsidRPr="003B621F" w:rsidRDefault="00984A11" w:rsidP="00397D73">
            <w:pPr>
              <w:keepNext/>
              <w:widowControl w:val="0"/>
              <w:suppressAutoHyphens/>
              <w:spacing w:after="0" w:line="240" w:lineRule="auto"/>
              <w:contextualSpacing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Plinovod, vodovodi,  kanalizacija</w:t>
            </w:r>
          </w:p>
        </w:tc>
        <w:tc>
          <w:tcPr>
            <w:tcW w:w="1276" w:type="dxa"/>
            <w:shd w:val="clear" w:color="auto" w:fill="FFFFFF"/>
          </w:tcPr>
          <w:p w:rsidR="00984A11" w:rsidRPr="003B621F" w:rsidRDefault="00984A11" w:rsidP="00397D73">
            <w:pPr>
              <w:keepNext/>
              <w:widowControl w:val="0"/>
              <w:suppressAutoHyphens/>
              <w:spacing w:after="0" w:line="240" w:lineRule="auto"/>
              <w:contextualSpacing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80.000,00</w:t>
            </w:r>
          </w:p>
        </w:tc>
        <w:tc>
          <w:tcPr>
            <w:tcW w:w="1417" w:type="dxa"/>
            <w:shd w:val="clear" w:color="auto" w:fill="FFFFFF"/>
          </w:tcPr>
          <w:p w:rsidR="00984A11" w:rsidRPr="003B621F" w:rsidRDefault="00984A11" w:rsidP="00925284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3B621F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Jednostavna nabava</w:t>
            </w:r>
          </w:p>
        </w:tc>
        <w:tc>
          <w:tcPr>
            <w:tcW w:w="992" w:type="dxa"/>
            <w:shd w:val="clear" w:color="auto" w:fill="FFFFFF"/>
          </w:tcPr>
          <w:p w:rsidR="00984A11" w:rsidRPr="003B621F" w:rsidRDefault="00984A11" w:rsidP="00397D73">
            <w:pPr>
              <w:keepNext/>
              <w:widowControl w:val="0"/>
              <w:suppressAutoHyphens/>
              <w:spacing w:after="0" w:line="240" w:lineRule="auto"/>
              <w:contextualSpacing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276" w:type="dxa"/>
            <w:shd w:val="clear" w:color="auto" w:fill="FFFFFF"/>
          </w:tcPr>
          <w:p w:rsidR="00984A11" w:rsidRDefault="00984A11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Ugovor/</w:t>
            </w:r>
          </w:p>
          <w:p w:rsidR="00984A11" w:rsidRDefault="00984A11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narudžbenica</w:t>
            </w:r>
          </w:p>
        </w:tc>
        <w:tc>
          <w:tcPr>
            <w:tcW w:w="1418" w:type="dxa"/>
            <w:shd w:val="clear" w:color="auto" w:fill="FFFFFF"/>
          </w:tcPr>
          <w:p w:rsidR="00984A11" w:rsidRPr="003B621F" w:rsidRDefault="00984A11" w:rsidP="00397D73">
            <w:pPr>
              <w:keepNext/>
              <w:widowControl w:val="0"/>
              <w:suppressAutoHyphens/>
              <w:snapToGrid w:val="0"/>
              <w:spacing w:after="0" w:line="240" w:lineRule="auto"/>
              <w:contextualSpacing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Tijekom godine, prema potrebi</w:t>
            </w:r>
          </w:p>
        </w:tc>
        <w:tc>
          <w:tcPr>
            <w:tcW w:w="1418" w:type="dxa"/>
            <w:shd w:val="clear" w:color="auto" w:fill="FFFFFF"/>
          </w:tcPr>
          <w:p w:rsidR="00984A11" w:rsidRDefault="00984A11" w:rsidP="00397D73">
            <w:pPr>
              <w:keepNext/>
              <w:widowControl w:val="0"/>
              <w:suppressAutoHyphens/>
              <w:snapToGrid w:val="0"/>
              <w:spacing w:after="0" w:line="240" w:lineRule="auto"/>
              <w:contextualSpacing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</w:tr>
      <w:tr w:rsidR="00984A11" w:rsidRPr="005D3FBF" w:rsidTr="00E4738B">
        <w:trPr>
          <w:trHeight w:val="145"/>
        </w:trPr>
        <w:tc>
          <w:tcPr>
            <w:tcW w:w="850" w:type="dxa"/>
            <w:shd w:val="clear" w:color="auto" w:fill="FFFFFF"/>
          </w:tcPr>
          <w:p w:rsidR="00984A11" w:rsidRDefault="00984A11" w:rsidP="00397D73">
            <w:pPr>
              <w:keepNext/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17.</w:t>
            </w:r>
          </w:p>
        </w:tc>
        <w:tc>
          <w:tcPr>
            <w:tcW w:w="1134" w:type="dxa"/>
            <w:shd w:val="clear" w:color="auto" w:fill="FFFFFF"/>
          </w:tcPr>
          <w:p w:rsidR="00984A11" w:rsidRPr="003B621F" w:rsidRDefault="00984A11" w:rsidP="00397D73">
            <w:pPr>
              <w:keepNext/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17/2018-JN</w:t>
            </w:r>
          </w:p>
        </w:tc>
        <w:tc>
          <w:tcPr>
            <w:tcW w:w="1560" w:type="dxa"/>
            <w:shd w:val="clear" w:color="auto" w:fill="FFFFFF"/>
          </w:tcPr>
          <w:p w:rsidR="00984A11" w:rsidRPr="00925284" w:rsidRDefault="00984A11" w:rsidP="00397D73">
            <w:pPr>
              <w:keepNext/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925284">
              <w:rPr>
                <w:rFonts w:ascii="Arial" w:hAnsi="Arial" w:cs="Arial"/>
                <w:sz w:val="16"/>
                <w:szCs w:val="16"/>
              </w:rPr>
              <w:t>71322000-1</w:t>
            </w:r>
          </w:p>
        </w:tc>
        <w:tc>
          <w:tcPr>
            <w:tcW w:w="2693" w:type="dxa"/>
            <w:shd w:val="clear" w:color="auto" w:fill="FFFFFF"/>
          </w:tcPr>
          <w:p w:rsidR="00984A11" w:rsidRPr="005D3FBF" w:rsidRDefault="00984A11" w:rsidP="00397D73">
            <w:pPr>
              <w:keepNext/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5D3FBF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 xml:space="preserve">Komunalna infrastruktura Hercegovačka – </w:t>
            </w:r>
            <w:proofErr w:type="spellStart"/>
            <w:r w:rsidRPr="005D3FBF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Gregorkova</w:t>
            </w:r>
            <w:proofErr w:type="spellEnd"/>
            <w:r w:rsidRPr="005D3FBF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- projektiranje</w:t>
            </w:r>
          </w:p>
        </w:tc>
        <w:tc>
          <w:tcPr>
            <w:tcW w:w="1276" w:type="dxa"/>
            <w:shd w:val="clear" w:color="auto" w:fill="FFFFFF"/>
          </w:tcPr>
          <w:p w:rsidR="00984A11" w:rsidRPr="005D3FBF" w:rsidRDefault="00984A11" w:rsidP="00397D73">
            <w:pPr>
              <w:keepNext/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5D3FBF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140.800,00</w:t>
            </w:r>
          </w:p>
        </w:tc>
        <w:tc>
          <w:tcPr>
            <w:tcW w:w="1417" w:type="dxa"/>
            <w:shd w:val="clear" w:color="auto" w:fill="FFFFFF"/>
          </w:tcPr>
          <w:p w:rsidR="00984A11" w:rsidRPr="005D3FBF" w:rsidRDefault="00984A11" w:rsidP="00925284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5D3FBF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Jednostavna nabava</w:t>
            </w:r>
          </w:p>
        </w:tc>
        <w:tc>
          <w:tcPr>
            <w:tcW w:w="992" w:type="dxa"/>
            <w:shd w:val="clear" w:color="auto" w:fill="FFFFFF"/>
          </w:tcPr>
          <w:p w:rsidR="00984A11" w:rsidRPr="005D3FBF" w:rsidRDefault="00984A11" w:rsidP="00397D73">
            <w:pPr>
              <w:keepNext/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276" w:type="dxa"/>
            <w:shd w:val="clear" w:color="auto" w:fill="FFFFFF"/>
          </w:tcPr>
          <w:p w:rsidR="00984A11" w:rsidRDefault="00984A11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Ugovor/</w:t>
            </w:r>
          </w:p>
          <w:p w:rsidR="00984A11" w:rsidRDefault="00984A11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narudžbenica</w:t>
            </w:r>
          </w:p>
        </w:tc>
        <w:tc>
          <w:tcPr>
            <w:tcW w:w="1418" w:type="dxa"/>
            <w:shd w:val="clear" w:color="auto" w:fill="FFFFFF"/>
          </w:tcPr>
          <w:p w:rsidR="00984A11" w:rsidRPr="005D3FBF" w:rsidRDefault="00984A11" w:rsidP="00397D73">
            <w:pPr>
              <w:keepNext/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418" w:type="dxa"/>
            <w:shd w:val="clear" w:color="auto" w:fill="FFFFFF"/>
          </w:tcPr>
          <w:p w:rsidR="00984A11" w:rsidRPr="005D3FBF" w:rsidRDefault="00984A11" w:rsidP="00397D73">
            <w:pPr>
              <w:keepNext/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</w:tr>
      <w:tr w:rsidR="00984A11" w:rsidRPr="005D3FBF" w:rsidTr="00E4738B">
        <w:trPr>
          <w:trHeight w:val="364"/>
        </w:trPr>
        <w:tc>
          <w:tcPr>
            <w:tcW w:w="850" w:type="dxa"/>
            <w:shd w:val="clear" w:color="auto" w:fill="FFFFFF"/>
          </w:tcPr>
          <w:p w:rsidR="00984A11" w:rsidRDefault="00984A11" w:rsidP="00A77FCE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18.</w:t>
            </w:r>
          </w:p>
        </w:tc>
        <w:tc>
          <w:tcPr>
            <w:tcW w:w="1134" w:type="dxa"/>
            <w:shd w:val="clear" w:color="auto" w:fill="FFFFFF"/>
          </w:tcPr>
          <w:p w:rsidR="00984A11" w:rsidRPr="003B621F" w:rsidRDefault="00984A11" w:rsidP="00A77FCE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18/2018-JN</w:t>
            </w:r>
          </w:p>
        </w:tc>
        <w:tc>
          <w:tcPr>
            <w:tcW w:w="1560" w:type="dxa"/>
            <w:shd w:val="clear" w:color="auto" w:fill="FFFFFF"/>
          </w:tcPr>
          <w:p w:rsidR="00984A11" w:rsidRPr="00925284" w:rsidRDefault="00984A11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925284">
              <w:rPr>
                <w:rFonts w:ascii="Arial" w:hAnsi="Arial" w:cs="Arial"/>
                <w:sz w:val="16"/>
                <w:szCs w:val="16"/>
              </w:rPr>
              <w:t>71000000-8</w:t>
            </w:r>
          </w:p>
        </w:tc>
        <w:tc>
          <w:tcPr>
            <w:tcW w:w="2693" w:type="dxa"/>
            <w:shd w:val="clear" w:color="auto" w:fill="FFFFFF"/>
          </w:tcPr>
          <w:p w:rsidR="00984A11" w:rsidRPr="005D3FBF" w:rsidRDefault="00984A11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5D3FBF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Geodetske podloge i legalizacija</w:t>
            </w:r>
          </w:p>
        </w:tc>
        <w:tc>
          <w:tcPr>
            <w:tcW w:w="1276" w:type="dxa"/>
            <w:shd w:val="clear" w:color="auto" w:fill="FFFFFF"/>
          </w:tcPr>
          <w:p w:rsidR="00984A11" w:rsidRPr="005D3FBF" w:rsidRDefault="00984A11" w:rsidP="000B6D1B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5D3FBF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240.000,00</w:t>
            </w:r>
          </w:p>
        </w:tc>
        <w:tc>
          <w:tcPr>
            <w:tcW w:w="1417" w:type="dxa"/>
            <w:shd w:val="clear" w:color="auto" w:fill="FFFFFF"/>
          </w:tcPr>
          <w:p w:rsidR="00984A11" w:rsidRPr="005D3FBF" w:rsidRDefault="00984A11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5D3FBF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Jednostavna nabava</w:t>
            </w:r>
          </w:p>
        </w:tc>
        <w:tc>
          <w:tcPr>
            <w:tcW w:w="992" w:type="dxa"/>
            <w:shd w:val="clear" w:color="auto" w:fill="FFFFFF"/>
          </w:tcPr>
          <w:p w:rsidR="00984A11" w:rsidRPr="005D3FBF" w:rsidRDefault="00984A11" w:rsidP="006C337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276" w:type="dxa"/>
            <w:shd w:val="clear" w:color="auto" w:fill="FFFFFF"/>
          </w:tcPr>
          <w:p w:rsidR="00984A11" w:rsidRDefault="00984A11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Ugovor/</w:t>
            </w:r>
          </w:p>
          <w:p w:rsidR="00984A11" w:rsidRDefault="00984A11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narudžbenica</w:t>
            </w:r>
          </w:p>
        </w:tc>
        <w:tc>
          <w:tcPr>
            <w:tcW w:w="1418" w:type="dxa"/>
            <w:shd w:val="clear" w:color="auto" w:fill="FFFFFF"/>
          </w:tcPr>
          <w:p w:rsidR="00984A11" w:rsidRPr="005D3FBF" w:rsidRDefault="00984A11" w:rsidP="000B6D1B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Tijekom godine, prema potrebi</w:t>
            </w:r>
          </w:p>
        </w:tc>
        <w:tc>
          <w:tcPr>
            <w:tcW w:w="1418" w:type="dxa"/>
            <w:shd w:val="clear" w:color="auto" w:fill="FFFFFF"/>
          </w:tcPr>
          <w:p w:rsidR="00984A11" w:rsidRDefault="00984A11" w:rsidP="000B6D1B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</w:tr>
      <w:tr w:rsidR="00984A11" w:rsidRPr="005D3FBF" w:rsidTr="007F4250">
        <w:trPr>
          <w:trHeight w:val="364"/>
        </w:trPr>
        <w:tc>
          <w:tcPr>
            <w:tcW w:w="850" w:type="dxa"/>
            <w:shd w:val="clear" w:color="auto" w:fill="00B0F0"/>
          </w:tcPr>
          <w:p w:rsidR="00984A11" w:rsidRDefault="00984A11" w:rsidP="00A77FCE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134" w:type="dxa"/>
            <w:shd w:val="clear" w:color="auto" w:fill="00B0F0"/>
          </w:tcPr>
          <w:p w:rsidR="00984A11" w:rsidRDefault="00984A11" w:rsidP="003F314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18/2018-JN</w:t>
            </w:r>
          </w:p>
          <w:p w:rsidR="00984A11" w:rsidRPr="003B621F" w:rsidRDefault="00984A11" w:rsidP="003F314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III. Izmjene</w:t>
            </w:r>
          </w:p>
        </w:tc>
        <w:tc>
          <w:tcPr>
            <w:tcW w:w="1560" w:type="dxa"/>
            <w:shd w:val="clear" w:color="auto" w:fill="00B0F0"/>
          </w:tcPr>
          <w:p w:rsidR="00984A11" w:rsidRPr="00925284" w:rsidRDefault="00984A11" w:rsidP="003F314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925284">
              <w:rPr>
                <w:rFonts w:ascii="Arial" w:hAnsi="Arial" w:cs="Arial"/>
                <w:sz w:val="16"/>
                <w:szCs w:val="16"/>
              </w:rPr>
              <w:t>71000000-8</w:t>
            </w:r>
          </w:p>
        </w:tc>
        <w:tc>
          <w:tcPr>
            <w:tcW w:w="2693" w:type="dxa"/>
            <w:shd w:val="clear" w:color="auto" w:fill="00B0F0"/>
          </w:tcPr>
          <w:p w:rsidR="00984A11" w:rsidRPr="005D3FBF" w:rsidRDefault="00984A11" w:rsidP="003F314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5D3FBF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Geodetske podloge i legalizacija</w:t>
            </w:r>
          </w:p>
        </w:tc>
        <w:tc>
          <w:tcPr>
            <w:tcW w:w="1276" w:type="dxa"/>
            <w:shd w:val="clear" w:color="auto" w:fill="00B0F0"/>
          </w:tcPr>
          <w:p w:rsidR="00984A11" w:rsidRPr="005D3FBF" w:rsidRDefault="00984A11" w:rsidP="000B6D1B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120.000,00</w:t>
            </w:r>
          </w:p>
        </w:tc>
        <w:tc>
          <w:tcPr>
            <w:tcW w:w="1417" w:type="dxa"/>
            <w:shd w:val="clear" w:color="auto" w:fill="00B0F0"/>
          </w:tcPr>
          <w:p w:rsidR="00984A11" w:rsidRPr="005D3FBF" w:rsidRDefault="00984A11" w:rsidP="003F314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5D3FBF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Jednostavna nabava</w:t>
            </w:r>
          </w:p>
        </w:tc>
        <w:tc>
          <w:tcPr>
            <w:tcW w:w="992" w:type="dxa"/>
            <w:shd w:val="clear" w:color="auto" w:fill="00B0F0"/>
          </w:tcPr>
          <w:p w:rsidR="00984A11" w:rsidRPr="005D3FBF" w:rsidRDefault="00984A11" w:rsidP="006C337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276" w:type="dxa"/>
            <w:shd w:val="clear" w:color="auto" w:fill="00B0F0"/>
          </w:tcPr>
          <w:p w:rsidR="00984A11" w:rsidRDefault="00984A11" w:rsidP="003F314B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Ugovor/</w:t>
            </w:r>
          </w:p>
          <w:p w:rsidR="00984A11" w:rsidRDefault="00984A11" w:rsidP="003F314B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narudžbenica</w:t>
            </w:r>
          </w:p>
        </w:tc>
        <w:tc>
          <w:tcPr>
            <w:tcW w:w="1418" w:type="dxa"/>
            <w:shd w:val="clear" w:color="auto" w:fill="00B0F0"/>
          </w:tcPr>
          <w:p w:rsidR="00984A11" w:rsidRPr="005D3FBF" w:rsidRDefault="00984A11" w:rsidP="003F314B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Tijekom godine, prema potrebi</w:t>
            </w:r>
          </w:p>
        </w:tc>
        <w:tc>
          <w:tcPr>
            <w:tcW w:w="1418" w:type="dxa"/>
            <w:shd w:val="clear" w:color="auto" w:fill="00B0F0"/>
          </w:tcPr>
          <w:p w:rsidR="00984A11" w:rsidRDefault="00984A11" w:rsidP="000B6D1B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</w:tr>
      <w:tr w:rsidR="00984A11" w:rsidRPr="005D3FBF" w:rsidTr="00E4738B">
        <w:trPr>
          <w:trHeight w:val="364"/>
        </w:trPr>
        <w:tc>
          <w:tcPr>
            <w:tcW w:w="850" w:type="dxa"/>
            <w:shd w:val="clear" w:color="auto" w:fill="FFFFFF"/>
          </w:tcPr>
          <w:p w:rsidR="00984A11" w:rsidRDefault="00984A11" w:rsidP="00A77FCE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19.</w:t>
            </w:r>
          </w:p>
        </w:tc>
        <w:tc>
          <w:tcPr>
            <w:tcW w:w="1134" w:type="dxa"/>
            <w:shd w:val="clear" w:color="auto" w:fill="FFFFFF"/>
          </w:tcPr>
          <w:p w:rsidR="00984A11" w:rsidRPr="003B621F" w:rsidRDefault="00984A11" w:rsidP="00A77FCE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19/2018-JN</w:t>
            </w:r>
          </w:p>
        </w:tc>
        <w:tc>
          <w:tcPr>
            <w:tcW w:w="1560" w:type="dxa"/>
            <w:shd w:val="clear" w:color="auto" w:fill="FFFFFF"/>
          </w:tcPr>
          <w:p w:rsidR="00984A11" w:rsidRPr="00925284" w:rsidRDefault="00984A11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925284">
              <w:rPr>
                <w:rFonts w:ascii="Arial" w:hAnsi="Arial" w:cs="Arial"/>
                <w:sz w:val="16"/>
                <w:szCs w:val="16"/>
              </w:rPr>
              <w:t>71240000-2</w:t>
            </w:r>
          </w:p>
        </w:tc>
        <w:tc>
          <w:tcPr>
            <w:tcW w:w="2693" w:type="dxa"/>
            <w:shd w:val="clear" w:color="auto" w:fill="FFFFFF"/>
          </w:tcPr>
          <w:p w:rsidR="00984A11" w:rsidRPr="005D3FBF" w:rsidRDefault="00984A11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5D3FBF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Tehničko tehnološka dokumentacija</w:t>
            </w:r>
          </w:p>
        </w:tc>
        <w:tc>
          <w:tcPr>
            <w:tcW w:w="1276" w:type="dxa"/>
            <w:shd w:val="clear" w:color="auto" w:fill="FFFFFF"/>
          </w:tcPr>
          <w:p w:rsidR="00984A11" w:rsidRPr="005D3FBF" w:rsidRDefault="00984A11" w:rsidP="00EC623B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5D3FBF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480.000,00</w:t>
            </w:r>
          </w:p>
        </w:tc>
        <w:tc>
          <w:tcPr>
            <w:tcW w:w="1417" w:type="dxa"/>
            <w:shd w:val="clear" w:color="auto" w:fill="FFFFFF"/>
          </w:tcPr>
          <w:p w:rsidR="00984A11" w:rsidRPr="005D3FBF" w:rsidRDefault="00984A11" w:rsidP="008D0CC1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5D3FBF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Jednostavna nabava</w:t>
            </w:r>
          </w:p>
        </w:tc>
        <w:tc>
          <w:tcPr>
            <w:tcW w:w="992" w:type="dxa"/>
            <w:shd w:val="clear" w:color="auto" w:fill="FFFFFF"/>
          </w:tcPr>
          <w:p w:rsidR="00984A11" w:rsidRPr="005D3FBF" w:rsidRDefault="00984A11" w:rsidP="000B6D1B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276" w:type="dxa"/>
            <w:shd w:val="clear" w:color="auto" w:fill="FFFFFF"/>
          </w:tcPr>
          <w:p w:rsidR="00984A11" w:rsidRDefault="00984A11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Ugovor/</w:t>
            </w:r>
          </w:p>
          <w:p w:rsidR="00984A11" w:rsidRDefault="00984A11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narudžbenica</w:t>
            </w:r>
          </w:p>
        </w:tc>
        <w:tc>
          <w:tcPr>
            <w:tcW w:w="1418" w:type="dxa"/>
            <w:shd w:val="clear" w:color="auto" w:fill="FFFFFF"/>
          </w:tcPr>
          <w:p w:rsidR="00984A11" w:rsidRDefault="00984A11" w:rsidP="000B6D1B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Tijekom godine,</w:t>
            </w:r>
          </w:p>
          <w:p w:rsidR="00984A11" w:rsidRPr="005D3FBF" w:rsidRDefault="00984A11" w:rsidP="000B6D1B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Prema potrebi</w:t>
            </w:r>
          </w:p>
        </w:tc>
        <w:tc>
          <w:tcPr>
            <w:tcW w:w="1418" w:type="dxa"/>
            <w:shd w:val="clear" w:color="auto" w:fill="FFFFFF"/>
          </w:tcPr>
          <w:p w:rsidR="00984A11" w:rsidRDefault="00984A11" w:rsidP="000B6D1B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</w:tr>
      <w:tr w:rsidR="00984A11" w:rsidRPr="005D3FBF" w:rsidTr="007F4250">
        <w:trPr>
          <w:trHeight w:val="364"/>
        </w:trPr>
        <w:tc>
          <w:tcPr>
            <w:tcW w:w="850" w:type="dxa"/>
            <w:shd w:val="clear" w:color="auto" w:fill="00B0F0"/>
          </w:tcPr>
          <w:p w:rsidR="00984A11" w:rsidRDefault="00984A11" w:rsidP="00A77FCE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134" w:type="dxa"/>
            <w:shd w:val="clear" w:color="auto" w:fill="00B0F0"/>
          </w:tcPr>
          <w:p w:rsidR="00984A11" w:rsidRDefault="00984A11" w:rsidP="003F314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19/2018-JN</w:t>
            </w:r>
          </w:p>
          <w:p w:rsidR="00984A11" w:rsidRPr="003B621F" w:rsidRDefault="00984A11" w:rsidP="003F314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III. Izmjene</w:t>
            </w:r>
          </w:p>
        </w:tc>
        <w:tc>
          <w:tcPr>
            <w:tcW w:w="1560" w:type="dxa"/>
            <w:shd w:val="clear" w:color="auto" w:fill="00B0F0"/>
          </w:tcPr>
          <w:p w:rsidR="00984A11" w:rsidRPr="00925284" w:rsidRDefault="00984A11" w:rsidP="003F314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925284">
              <w:rPr>
                <w:rFonts w:ascii="Arial" w:hAnsi="Arial" w:cs="Arial"/>
                <w:sz w:val="16"/>
                <w:szCs w:val="16"/>
              </w:rPr>
              <w:t>71240000-2</w:t>
            </w:r>
          </w:p>
        </w:tc>
        <w:tc>
          <w:tcPr>
            <w:tcW w:w="2693" w:type="dxa"/>
            <w:shd w:val="clear" w:color="auto" w:fill="00B0F0"/>
          </w:tcPr>
          <w:p w:rsidR="00984A11" w:rsidRPr="005D3FBF" w:rsidRDefault="00984A11" w:rsidP="003F314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5D3FBF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Tehničko tehnološka dokumentacija</w:t>
            </w:r>
          </w:p>
        </w:tc>
        <w:tc>
          <w:tcPr>
            <w:tcW w:w="1276" w:type="dxa"/>
            <w:shd w:val="clear" w:color="auto" w:fill="00B0F0"/>
          </w:tcPr>
          <w:p w:rsidR="00984A11" w:rsidRPr="005D3FBF" w:rsidRDefault="00984A11" w:rsidP="00EC623B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400.000,00</w:t>
            </w:r>
          </w:p>
        </w:tc>
        <w:tc>
          <w:tcPr>
            <w:tcW w:w="1417" w:type="dxa"/>
            <w:shd w:val="clear" w:color="auto" w:fill="00B0F0"/>
          </w:tcPr>
          <w:p w:rsidR="00984A11" w:rsidRPr="005D3FBF" w:rsidRDefault="00984A11" w:rsidP="003F314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5D3FBF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Jednostavna nabava</w:t>
            </w:r>
          </w:p>
        </w:tc>
        <w:tc>
          <w:tcPr>
            <w:tcW w:w="992" w:type="dxa"/>
            <w:shd w:val="clear" w:color="auto" w:fill="00B0F0"/>
          </w:tcPr>
          <w:p w:rsidR="00984A11" w:rsidRPr="005D3FBF" w:rsidRDefault="00984A11" w:rsidP="000B6D1B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276" w:type="dxa"/>
            <w:shd w:val="clear" w:color="auto" w:fill="00B0F0"/>
          </w:tcPr>
          <w:p w:rsidR="00984A11" w:rsidRDefault="00984A11" w:rsidP="003F314B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Ugovor/</w:t>
            </w:r>
          </w:p>
          <w:p w:rsidR="00984A11" w:rsidRDefault="00984A11" w:rsidP="003F314B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narudžbenica</w:t>
            </w:r>
          </w:p>
        </w:tc>
        <w:tc>
          <w:tcPr>
            <w:tcW w:w="1418" w:type="dxa"/>
            <w:shd w:val="clear" w:color="auto" w:fill="00B0F0"/>
          </w:tcPr>
          <w:p w:rsidR="00984A11" w:rsidRDefault="00984A11" w:rsidP="003F314B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Tijekom godine,</w:t>
            </w:r>
          </w:p>
          <w:p w:rsidR="00984A11" w:rsidRPr="005D3FBF" w:rsidRDefault="00984A11" w:rsidP="003F314B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Prema potrebi</w:t>
            </w:r>
          </w:p>
        </w:tc>
        <w:tc>
          <w:tcPr>
            <w:tcW w:w="1418" w:type="dxa"/>
            <w:shd w:val="clear" w:color="auto" w:fill="00B0F0"/>
          </w:tcPr>
          <w:p w:rsidR="00984A11" w:rsidRDefault="00984A11" w:rsidP="000B6D1B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</w:tr>
      <w:tr w:rsidR="00984A11" w:rsidRPr="005D3FBF" w:rsidTr="00E4738B">
        <w:trPr>
          <w:trHeight w:val="364"/>
        </w:trPr>
        <w:tc>
          <w:tcPr>
            <w:tcW w:w="850" w:type="dxa"/>
            <w:shd w:val="clear" w:color="auto" w:fill="FFFFFF"/>
          </w:tcPr>
          <w:p w:rsidR="00984A11" w:rsidRDefault="00984A11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20.</w:t>
            </w:r>
          </w:p>
        </w:tc>
        <w:tc>
          <w:tcPr>
            <w:tcW w:w="1134" w:type="dxa"/>
            <w:shd w:val="clear" w:color="auto" w:fill="FFFFFF"/>
          </w:tcPr>
          <w:p w:rsidR="00984A11" w:rsidRPr="003B621F" w:rsidRDefault="00984A11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20/2018-JN</w:t>
            </w:r>
          </w:p>
        </w:tc>
        <w:tc>
          <w:tcPr>
            <w:tcW w:w="1560" w:type="dxa"/>
            <w:shd w:val="clear" w:color="auto" w:fill="FFFFFF"/>
          </w:tcPr>
          <w:p w:rsidR="00984A11" w:rsidRPr="00925284" w:rsidRDefault="00984A11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925284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71410000-5</w:t>
            </w:r>
          </w:p>
        </w:tc>
        <w:tc>
          <w:tcPr>
            <w:tcW w:w="2693" w:type="dxa"/>
            <w:shd w:val="clear" w:color="auto" w:fill="FFFFFF"/>
          </w:tcPr>
          <w:p w:rsidR="00984A11" w:rsidRPr="005D3FBF" w:rsidRDefault="00984A11" w:rsidP="00925284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5D3FBF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Prostorno planska dokumentacija</w:t>
            </w:r>
          </w:p>
        </w:tc>
        <w:tc>
          <w:tcPr>
            <w:tcW w:w="1276" w:type="dxa"/>
            <w:shd w:val="clear" w:color="auto" w:fill="FFFFFF"/>
          </w:tcPr>
          <w:p w:rsidR="00984A11" w:rsidRPr="005D3FBF" w:rsidRDefault="00984A11" w:rsidP="00925284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5D3FBF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520.000,00</w:t>
            </w:r>
          </w:p>
        </w:tc>
        <w:tc>
          <w:tcPr>
            <w:tcW w:w="1417" w:type="dxa"/>
            <w:shd w:val="clear" w:color="auto" w:fill="FFFFFF"/>
          </w:tcPr>
          <w:p w:rsidR="00984A11" w:rsidRPr="005D3FBF" w:rsidRDefault="00984A11" w:rsidP="00925284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5D3FBF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Jednostavna nabava</w:t>
            </w:r>
          </w:p>
        </w:tc>
        <w:tc>
          <w:tcPr>
            <w:tcW w:w="992" w:type="dxa"/>
            <w:shd w:val="clear" w:color="auto" w:fill="FFFFFF"/>
          </w:tcPr>
          <w:p w:rsidR="00984A11" w:rsidRPr="005D3FBF" w:rsidRDefault="00984A11" w:rsidP="000B6D1B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276" w:type="dxa"/>
            <w:shd w:val="clear" w:color="auto" w:fill="FFFFFF"/>
          </w:tcPr>
          <w:p w:rsidR="00984A11" w:rsidRDefault="00984A11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Ugovor/</w:t>
            </w:r>
          </w:p>
          <w:p w:rsidR="00984A11" w:rsidRDefault="00984A11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narudžbenica</w:t>
            </w:r>
          </w:p>
        </w:tc>
        <w:tc>
          <w:tcPr>
            <w:tcW w:w="1418" w:type="dxa"/>
            <w:shd w:val="clear" w:color="auto" w:fill="FFFFFF"/>
          </w:tcPr>
          <w:p w:rsidR="00984A11" w:rsidRDefault="00984A11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 xml:space="preserve">Tijekom godine, </w:t>
            </w:r>
          </w:p>
          <w:p w:rsidR="00984A11" w:rsidRPr="005D3FBF" w:rsidRDefault="00984A11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Prema potrebi</w:t>
            </w:r>
          </w:p>
        </w:tc>
        <w:tc>
          <w:tcPr>
            <w:tcW w:w="1418" w:type="dxa"/>
            <w:shd w:val="clear" w:color="auto" w:fill="FFFFFF"/>
          </w:tcPr>
          <w:p w:rsidR="00984A11" w:rsidRDefault="00984A11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</w:tr>
      <w:tr w:rsidR="00984A11" w:rsidRPr="005D3FBF" w:rsidTr="007F4250">
        <w:trPr>
          <w:trHeight w:val="364"/>
        </w:trPr>
        <w:tc>
          <w:tcPr>
            <w:tcW w:w="850" w:type="dxa"/>
            <w:shd w:val="clear" w:color="auto" w:fill="00B0F0"/>
          </w:tcPr>
          <w:p w:rsidR="00984A11" w:rsidRDefault="00984A11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134" w:type="dxa"/>
            <w:shd w:val="clear" w:color="auto" w:fill="00B0F0"/>
          </w:tcPr>
          <w:p w:rsidR="00984A11" w:rsidRDefault="00984A11" w:rsidP="003F314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20/2018-JN</w:t>
            </w:r>
          </w:p>
          <w:p w:rsidR="00984A11" w:rsidRPr="003B621F" w:rsidRDefault="00984A11" w:rsidP="003F314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III. Izmjene</w:t>
            </w:r>
          </w:p>
        </w:tc>
        <w:tc>
          <w:tcPr>
            <w:tcW w:w="1560" w:type="dxa"/>
            <w:shd w:val="clear" w:color="auto" w:fill="00B0F0"/>
          </w:tcPr>
          <w:p w:rsidR="00984A11" w:rsidRPr="00925284" w:rsidRDefault="00984A11" w:rsidP="003F314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925284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71410000-5</w:t>
            </w:r>
          </w:p>
        </w:tc>
        <w:tc>
          <w:tcPr>
            <w:tcW w:w="2693" w:type="dxa"/>
            <w:shd w:val="clear" w:color="auto" w:fill="00B0F0"/>
          </w:tcPr>
          <w:p w:rsidR="00984A11" w:rsidRPr="005D3FBF" w:rsidRDefault="00984A11" w:rsidP="003F314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5D3FBF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Prostorno planska dokumentacija</w:t>
            </w:r>
          </w:p>
        </w:tc>
        <w:tc>
          <w:tcPr>
            <w:tcW w:w="1276" w:type="dxa"/>
            <w:shd w:val="clear" w:color="auto" w:fill="00B0F0"/>
          </w:tcPr>
          <w:p w:rsidR="00984A11" w:rsidRPr="005D3FBF" w:rsidRDefault="00984A11" w:rsidP="00925284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200.000,00</w:t>
            </w:r>
          </w:p>
        </w:tc>
        <w:tc>
          <w:tcPr>
            <w:tcW w:w="1417" w:type="dxa"/>
            <w:shd w:val="clear" w:color="auto" w:fill="00B0F0"/>
          </w:tcPr>
          <w:p w:rsidR="00984A11" w:rsidRPr="005D3FBF" w:rsidRDefault="00984A11" w:rsidP="003F314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5D3FBF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Jednostavna nabava</w:t>
            </w:r>
          </w:p>
        </w:tc>
        <w:tc>
          <w:tcPr>
            <w:tcW w:w="992" w:type="dxa"/>
            <w:shd w:val="clear" w:color="auto" w:fill="00B0F0"/>
          </w:tcPr>
          <w:p w:rsidR="00984A11" w:rsidRPr="005D3FBF" w:rsidRDefault="00984A11" w:rsidP="000B6D1B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276" w:type="dxa"/>
            <w:shd w:val="clear" w:color="auto" w:fill="00B0F0"/>
          </w:tcPr>
          <w:p w:rsidR="00984A11" w:rsidRDefault="00984A11" w:rsidP="003F314B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Ugovor/</w:t>
            </w:r>
          </w:p>
          <w:p w:rsidR="00984A11" w:rsidRDefault="00984A11" w:rsidP="003F314B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narudžbenica</w:t>
            </w:r>
          </w:p>
        </w:tc>
        <w:tc>
          <w:tcPr>
            <w:tcW w:w="1418" w:type="dxa"/>
            <w:shd w:val="clear" w:color="auto" w:fill="00B0F0"/>
          </w:tcPr>
          <w:p w:rsidR="00984A11" w:rsidRDefault="00984A11" w:rsidP="003F314B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 xml:space="preserve">Tijekom godine, </w:t>
            </w:r>
          </w:p>
          <w:p w:rsidR="00984A11" w:rsidRPr="005D3FBF" w:rsidRDefault="00984A11" w:rsidP="003F314B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Prema potrebi</w:t>
            </w:r>
          </w:p>
        </w:tc>
        <w:tc>
          <w:tcPr>
            <w:tcW w:w="1418" w:type="dxa"/>
            <w:shd w:val="clear" w:color="auto" w:fill="00B0F0"/>
          </w:tcPr>
          <w:p w:rsidR="00984A11" w:rsidRDefault="00984A11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</w:tr>
      <w:tr w:rsidR="00984A11" w:rsidRPr="005D3FBF" w:rsidTr="00E4738B">
        <w:trPr>
          <w:trHeight w:val="364"/>
        </w:trPr>
        <w:tc>
          <w:tcPr>
            <w:tcW w:w="850" w:type="dxa"/>
            <w:shd w:val="clear" w:color="auto" w:fill="FFFFFF"/>
          </w:tcPr>
          <w:p w:rsidR="00984A11" w:rsidRDefault="00984A11" w:rsidP="005B57AD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21.</w:t>
            </w:r>
          </w:p>
        </w:tc>
        <w:tc>
          <w:tcPr>
            <w:tcW w:w="1134" w:type="dxa"/>
            <w:shd w:val="clear" w:color="auto" w:fill="FFFFFF"/>
          </w:tcPr>
          <w:p w:rsidR="00984A11" w:rsidRPr="003B621F" w:rsidRDefault="00984A11" w:rsidP="005B57AD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21/2018-JN</w:t>
            </w:r>
          </w:p>
        </w:tc>
        <w:tc>
          <w:tcPr>
            <w:tcW w:w="1560" w:type="dxa"/>
            <w:shd w:val="clear" w:color="auto" w:fill="FFFFFF"/>
          </w:tcPr>
          <w:p w:rsidR="00984A11" w:rsidRPr="00925284" w:rsidRDefault="00984A11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925284">
              <w:rPr>
                <w:rStyle w:val="st1"/>
                <w:rFonts w:ascii="Arial" w:hAnsi="Arial" w:cs="Arial"/>
                <w:sz w:val="16"/>
                <w:szCs w:val="16"/>
              </w:rPr>
              <w:t>45233161-5</w:t>
            </w:r>
          </w:p>
        </w:tc>
        <w:tc>
          <w:tcPr>
            <w:tcW w:w="2693" w:type="dxa"/>
            <w:shd w:val="clear" w:color="auto" w:fill="FFFFFF"/>
          </w:tcPr>
          <w:p w:rsidR="00984A11" w:rsidRPr="005D3FBF" w:rsidRDefault="00984A11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Uređenje pješačkih staza</w:t>
            </w:r>
          </w:p>
        </w:tc>
        <w:tc>
          <w:tcPr>
            <w:tcW w:w="1276" w:type="dxa"/>
            <w:shd w:val="clear" w:color="auto" w:fill="FFFFFF"/>
          </w:tcPr>
          <w:p w:rsidR="00984A11" w:rsidRPr="005D3FBF" w:rsidRDefault="00984A11" w:rsidP="00EC623B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5D3FBF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280.000,00</w:t>
            </w:r>
          </w:p>
        </w:tc>
        <w:tc>
          <w:tcPr>
            <w:tcW w:w="1417" w:type="dxa"/>
            <w:shd w:val="clear" w:color="auto" w:fill="FFFFFF"/>
          </w:tcPr>
          <w:p w:rsidR="00984A11" w:rsidRPr="005D3FBF" w:rsidRDefault="00984A11" w:rsidP="00925284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5D3FBF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Jednostavna nabava</w:t>
            </w:r>
          </w:p>
        </w:tc>
        <w:tc>
          <w:tcPr>
            <w:tcW w:w="992" w:type="dxa"/>
            <w:shd w:val="clear" w:color="auto" w:fill="FFFFFF"/>
          </w:tcPr>
          <w:p w:rsidR="00984A11" w:rsidRPr="005D3FBF" w:rsidRDefault="00984A11" w:rsidP="000B6D1B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276" w:type="dxa"/>
            <w:shd w:val="clear" w:color="auto" w:fill="FFFFFF"/>
          </w:tcPr>
          <w:p w:rsidR="00984A11" w:rsidRDefault="00984A11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Ugovor/</w:t>
            </w:r>
          </w:p>
          <w:p w:rsidR="00984A11" w:rsidRDefault="00984A11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narudžbenica</w:t>
            </w:r>
          </w:p>
        </w:tc>
        <w:tc>
          <w:tcPr>
            <w:tcW w:w="1418" w:type="dxa"/>
            <w:shd w:val="clear" w:color="auto" w:fill="FFFFFF"/>
          </w:tcPr>
          <w:p w:rsidR="00984A11" w:rsidRDefault="00984A11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 xml:space="preserve">Tijekom godine, </w:t>
            </w:r>
          </w:p>
          <w:p w:rsidR="00984A11" w:rsidRPr="005D3FBF" w:rsidRDefault="00984A11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Prema potrebi</w:t>
            </w:r>
          </w:p>
        </w:tc>
        <w:tc>
          <w:tcPr>
            <w:tcW w:w="1418" w:type="dxa"/>
            <w:shd w:val="clear" w:color="auto" w:fill="FFFFFF"/>
          </w:tcPr>
          <w:p w:rsidR="00984A11" w:rsidRDefault="00984A11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</w:tr>
      <w:tr w:rsidR="00984A11" w:rsidRPr="005D3FBF" w:rsidTr="00E4738B">
        <w:trPr>
          <w:trHeight w:val="364"/>
        </w:trPr>
        <w:tc>
          <w:tcPr>
            <w:tcW w:w="850" w:type="dxa"/>
            <w:shd w:val="clear" w:color="auto" w:fill="FFFFFF"/>
          </w:tcPr>
          <w:p w:rsidR="00984A11" w:rsidRDefault="00984A11" w:rsidP="005B57AD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22.</w:t>
            </w:r>
          </w:p>
        </w:tc>
        <w:tc>
          <w:tcPr>
            <w:tcW w:w="1134" w:type="dxa"/>
            <w:shd w:val="clear" w:color="auto" w:fill="FFFFFF"/>
          </w:tcPr>
          <w:p w:rsidR="00984A11" w:rsidRPr="003B621F" w:rsidRDefault="00984A11" w:rsidP="005B57AD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22/2018-JN</w:t>
            </w:r>
          </w:p>
        </w:tc>
        <w:tc>
          <w:tcPr>
            <w:tcW w:w="1560" w:type="dxa"/>
            <w:shd w:val="clear" w:color="auto" w:fill="FFFFFF"/>
          </w:tcPr>
          <w:p w:rsidR="00984A11" w:rsidRPr="00925284" w:rsidRDefault="00984A11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925284">
              <w:rPr>
                <w:rFonts w:ascii="Arial" w:hAnsi="Arial" w:cs="Arial"/>
                <w:sz w:val="16"/>
                <w:szCs w:val="16"/>
              </w:rPr>
              <w:t>45212200-8</w:t>
            </w:r>
          </w:p>
        </w:tc>
        <w:tc>
          <w:tcPr>
            <w:tcW w:w="2693" w:type="dxa"/>
            <w:shd w:val="clear" w:color="auto" w:fill="FFFFFF"/>
          </w:tcPr>
          <w:p w:rsidR="00984A11" w:rsidRPr="005D3FBF" w:rsidRDefault="00984A11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5D3FBF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 xml:space="preserve">Uređenje </w:t>
            </w:r>
            <w:proofErr w:type="spellStart"/>
            <w:r w:rsidRPr="005D3FBF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Zelenjaka</w:t>
            </w:r>
            <w:proofErr w:type="spellEnd"/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 xml:space="preserve"> </w:t>
            </w:r>
            <w:r w:rsidRPr="005D3FBF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-</w:t>
            </w: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 xml:space="preserve"> </w:t>
            </w:r>
            <w:r w:rsidRPr="005D3FBF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svlačionice</w:t>
            </w:r>
          </w:p>
        </w:tc>
        <w:tc>
          <w:tcPr>
            <w:tcW w:w="1276" w:type="dxa"/>
            <w:shd w:val="clear" w:color="auto" w:fill="FFFFFF"/>
          </w:tcPr>
          <w:p w:rsidR="00984A11" w:rsidRPr="005D3FBF" w:rsidRDefault="00984A11" w:rsidP="00EC623B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5D3FBF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280.000,00</w:t>
            </w:r>
          </w:p>
        </w:tc>
        <w:tc>
          <w:tcPr>
            <w:tcW w:w="1417" w:type="dxa"/>
            <w:shd w:val="clear" w:color="auto" w:fill="FFFFFF"/>
          </w:tcPr>
          <w:p w:rsidR="00984A11" w:rsidRPr="005D3FBF" w:rsidRDefault="00984A11" w:rsidP="00925284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5D3FBF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Jednostavna nabava</w:t>
            </w:r>
          </w:p>
        </w:tc>
        <w:tc>
          <w:tcPr>
            <w:tcW w:w="992" w:type="dxa"/>
            <w:shd w:val="clear" w:color="auto" w:fill="FFFFFF"/>
          </w:tcPr>
          <w:p w:rsidR="00984A11" w:rsidRPr="005D3FBF" w:rsidRDefault="00984A11" w:rsidP="000B6D1B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276" w:type="dxa"/>
            <w:shd w:val="clear" w:color="auto" w:fill="FFFFFF"/>
          </w:tcPr>
          <w:p w:rsidR="00984A11" w:rsidRDefault="00984A11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Ugovor/</w:t>
            </w:r>
          </w:p>
          <w:p w:rsidR="00984A11" w:rsidRDefault="00984A11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narudžbenica</w:t>
            </w:r>
          </w:p>
        </w:tc>
        <w:tc>
          <w:tcPr>
            <w:tcW w:w="1418" w:type="dxa"/>
            <w:shd w:val="clear" w:color="auto" w:fill="FFFFFF"/>
          </w:tcPr>
          <w:p w:rsidR="00984A11" w:rsidRPr="005D3FBF" w:rsidRDefault="00984A11" w:rsidP="000B6D1B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418" w:type="dxa"/>
            <w:shd w:val="clear" w:color="auto" w:fill="FFFFFF"/>
          </w:tcPr>
          <w:p w:rsidR="00984A11" w:rsidRPr="005D3FBF" w:rsidRDefault="00984A11" w:rsidP="000B6D1B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</w:tr>
      <w:tr w:rsidR="00984A11" w:rsidRPr="005D3FBF" w:rsidTr="00E4738B">
        <w:trPr>
          <w:trHeight w:val="364"/>
        </w:trPr>
        <w:tc>
          <w:tcPr>
            <w:tcW w:w="850" w:type="dxa"/>
            <w:shd w:val="clear" w:color="auto" w:fill="FFFFFF"/>
          </w:tcPr>
          <w:p w:rsidR="00984A11" w:rsidRDefault="00984A11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23.</w:t>
            </w:r>
          </w:p>
        </w:tc>
        <w:tc>
          <w:tcPr>
            <w:tcW w:w="1134" w:type="dxa"/>
            <w:shd w:val="clear" w:color="auto" w:fill="FFFFFF"/>
          </w:tcPr>
          <w:p w:rsidR="00984A11" w:rsidRPr="003B621F" w:rsidRDefault="00984A11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23/2018-JN</w:t>
            </w:r>
          </w:p>
        </w:tc>
        <w:tc>
          <w:tcPr>
            <w:tcW w:w="1560" w:type="dxa"/>
            <w:shd w:val="clear" w:color="auto" w:fill="FFFFFF"/>
          </w:tcPr>
          <w:p w:rsidR="00984A11" w:rsidRPr="00925284" w:rsidRDefault="00984A11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925284">
              <w:rPr>
                <w:rStyle w:val="st1"/>
                <w:rFonts w:ascii="Arial" w:hAnsi="Arial" w:cs="Arial"/>
                <w:sz w:val="16"/>
                <w:szCs w:val="16"/>
              </w:rPr>
              <w:t>45223300-9</w:t>
            </w:r>
          </w:p>
        </w:tc>
        <w:tc>
          <w:tcPr>
            <w:tcW w:w="2693" w:type="dxa"/>
            <w:shd w:val="clear" w:color="auto" w:fill="FFFFFF"/>
          </w:tcPr>
          <w:p w:rsidR="00984A11" w:rsidRPr="005D3FBF" w:rsidRDefault="00984A11" w:rsidP="00AA4584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5D3FBF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Izgradnja parkirališta u Ivanić-Gradu- Škol</w:t>
            </w: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s</w:t>
            </w:r>
            <w:r w:rsidRPr="005D3FBF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ka ulica</w:t>
            </w:r>
          </w:p>
        </w:tc>
        <w:tc>
          <w:tcPr>
            <w:tcW w:w="1276" w:type="dxa"/>
            <w:shd w:val="clear" w:color="auto" w:fill="FFFFFF"/>
          </w:tcPr>
          <w:p w:rsidR="00984A11" w:rsidRPr="005D3FBF" w:rsidRDefault="00984A11" w:rsidP="000B6D1B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5D3FBF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360.000,00</w:t>
            </w:r>
          </w:p>
        </w:tc>
        <w:tc>
          <w:tcPr>
            <w:tcW w:w="1417" w:type="dxa"/>
            <w:shd w:val="clear" w:color="auto" w:fill="FFFFFF"/>
          </w:tcPr>
          <w:p w:rsidR="00984A11" w:rsidRPr="005D3FBF" w:rsidRDefault="00984A11" w:rsidP="00925284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5D3FBF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Jednostavna nabava</w:t>
            </w:r>
          </w:p>
        </w:tc>
        <w:tc>
          <w:tcPr>
            <w:tcW w:w="992" w:type="dxa"/>
            <w:shd w:val="clear" w:color="auto" w:fill="FFFFFF"/>
          </w:tcPr>
          <w:p w:rsidR="00984A11" w:rsidRPr="005D3FBF" w:rsidRDefault="00984A11" w:rsidP="000B6D1B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276" w:type="dxa"/>
            <w:shd w:val="clear" w:color="auto" w:fill="FFFFFF"/>
          </w:tcPr>
          <w:p w:rsidR="00984A11" w:rsidRDefault="00984A11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Ugovor/</w:t>
            </w:r>
          </w:p>
          <w:p w:rsidR="00984A11" w:rsidRDefault="00984A11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narudžbenica</w:t>
            </w:r>
          </w:p>
        </w:tc>
        <w:tc>
          <w:tcPr>
            <w:tcW w:w="1418" w:type="dxa"/>
            <w:shd w:val="clear" w:color="auto" w:fill="FFFFFF"/>
          </w:tcPr>
          <w:p w:rsidR="00984A11" w:rsidRPr="005D3FBF" w:rsidRDefault="00984A11" w:rsidP="000B6D1B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418" w:type="dxa"/>
            <w:shd w:val="clear" w:color="auto" w:fill="FFFFFF"/>
          </w:tcPr>
          <w:p w:rsidR="00984A11" w:rsidRPr="005D3FBF" w:rsidRDefault="00984A11" w:rsidP="000B6D1B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</w:tr>
      <w:tr w:rsidR="00984A11" w:rsidRPr="005D3FBF" w:rsidTr="00E4738B">
        <w:trPr>
          <w:trHeight w:val="364"/>
        </w:trPr>
        <w:tc>
          <w:tcPr>
            <w:tcW w:w="850" w:type="dxa"/>
            <w:shd w:val="clear" w:color="auto" w:fill="FFFFFF"/>
          </w:tcPr>
          <w:p w:rsidR="00984A11" w:rsidRDefault="00984A11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24.</w:t>
            </w:r>
          </w:p>
        </w:tc>
        <w:tc>
          <w:tcPr>
            <w:tcW w:w="1134" w:type="dxa"/>
            <w:shd w:val="clear" w:color="auto" w:fill="FFFFFF"/>
          </w:tcPr>
          <w:p w:rsidR="00984A11" w:rsidRPr="003B621F" w:rsidRDefault="00984A11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24/2018-JN</w:t>
            </w:r>
          </w:p>
        </w:tc>
        <w:tc>
          <w:tcPr>
            <w:tcW w:w="1560" w:type="dxa"/>
            <w:shd w:val="clear" w:color="auto" w:fill="FFFFFF"/>
          </w:tcPr>
          <w:p w:rsidR="00984A11" w:rsidRPr="00925284" w:rsidRDefault="00984A11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925284">
              <w:rPr>
                <w:rFonts w:ascii="Arial" w:hAnsi="Arial" w:cs="Arial"/>
                <w:sz w:val="16"/>
                <w:szCs w:val="16"/>
              </w:rPr>
              <w:t>90720000-0</w:t>
            </w:r>
          </w:p>
        </w:tc>
        <w:tc>
          <w:tcPr>
            <w:tcW w:w="2693" w:type="dxa"/>
            <w:shd w:val="clear" w:color="auto" w:fill="FFFFFF"/>
          </w:tcPr>
          <w:p w:rsidR="00984A11" w:rsidRPr="005D3FBF" w:rsidRDefault="00984A11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5D3FBF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Zelene čistka – čišćenje okoliša</w:t>
            </w:r>
          </w:p>
        </w:tc>
        <w:tc>
          <w:tcPr>
            <w:tcW w:w="1276" w:type="dxa"/>
            <w:shd w:val="clear" w:color="auto" w:fill="FFFFFF"/>
          </w:tcPr>
          <w:p w:rsidR="00984A11" w:rsidRPr="005D3FBF" w:rsidRDefault="00984A11" w:rsidP="000C5FF1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5D3FBF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20.000,00</w:t>
            </w:r>
          </w:p>
        </w:tc>
        <w:tc>
          <w:tcPr>
            <w:tcW w:w="1417" w:type="dxa"/>
            <w:shd w:val="clear" w:color="auto" w:fill="FFFFFF"/>
          </w:tcPr>
          <w:p w:rsidR="00984A11" w:rsidRPr="005D3FBF" w:rsidRDefault="00984A11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5D3FBF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Jednostavna nabava</w:t>
            </w:r>
          </w:p>
        </w:tc>
        <w:tc>
          <w:tcPr>
            <w:tcW w:w="992" w:type="dxa"/>
            <w:shd w:val="clear" w:color="auto" w:fill="FFFFFF"/>
          </w:tcPr>
          <w:p w:rsidR="00984A11" w:rsidRPr="005D3FBF" w:rsidRDefault="00984A11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276" w:type="dxa"/>
            <w:shd w:val="clear" w:color="auto" w:fill="FFFFFF"/>
          </w:tcPr>
          <w:p w:rsidR="00984A11" w:rsidRDefault="00984A11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Ugovor/</w:t>
            </w:r>
          </w:p>
          <w:p w:rsidR="00984A11" w:rsidRDefault="00984A11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narudžbenica</w:t>
            </w:r>
          </w:p>
        </w:tc>
        <w:tc>
          <w:tcPr>
            <w:tcW w:w="1418" w:type="dxa"/>
            <w:shd w:val="clear" w:color="auto" w:fill="FFFFFF"/>
          </w:tcPr>
          <w:p w:rsidR="00984A11" w:rsidRDefault="00984A11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 xml:space="preserve">Tijekom godine, </w:t>
            </w:r>
          </w:p>
          <w:p w:rsidR="00984A11" w:rsidRPr="005D3FBF" w:rsidRDefault="00984A11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Prema potrebi</w:t>
            </w:r>
          </w:p>
        </w:tc>
        <w:tc>
          <w:tcPr>
            <w:tcW w:w="1418" w:type="dxa"/>
            <w:shd w:val="clear" w:color="auto" w:fill="FFFFFF"/>
          </w:tcPr>
          <w:p w:rsidR="00984A11" w:rsidRDefault="00984A11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</w:tr>
      <w:tr w:rsidR="00984A11" w:rsidRPr="000B6D1B" w:rsidTr="00E4738B">
        <w:trPr>
          <w:trHeight w:val="364"/>
        </w:trPr>
        <w:tc>
          <w:tcPr>
            <w:tcW w:w="850" w:type="dxa"/>
            <w:shd w:val="clear" w:color="auto" w:fill="FFFFFF"/>
          </w:tcPr>
          <w:p w:rsidR="00984A11" w:rsidRDefault="00984A11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25.</w:t>
            </w:r>
          </w:p>
        </w:tc>
        <w:tc>
          <w:tcPr>
            <w:tcW w:w="1134" w:type="dxa"/>
            <w:shd w:val="clear" w:color="auto" w:fill="FFFFFF"/>
          </w:tcPr>
          <w:p w:rsidR="00984A11" w:rsidRPr="003B621F" w:rsidRDefault="00984A11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25/2018-JN</w:t>
            </w:r>
          </w:p>
        </w:tc>
        <w:tc>
          <w:tcPr>
            <w:tcW w:w="1560" w:type="dxa"/>
            <w:shd w:val="clear" w:color="auto" w:fill="FFFFFF"/>
          </w:tcPr>
          <w:p w:rsidR="00984A11" w:rsidRPr="00925284" w:rsidRDefault="00984A11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925284">
              <w:rPr>
                <w:rFonts w:ascii="Arial" w:hAnsi="Arial" w:cs="Arial"/>
                <w:sz w:val="16"/>
                <w:szCs w:val="16"/>
              </w:rPr>
              <w:t>85200000-1</w:t>
            </w:r>
          </w:p>
        </w:tc>
        <w:tc>
          <w:tcPr>
            <w:tcW w:w="2693" w:type="dxa"/>
            <w:shd w:val="clear" w:color="auto" w:fill="FFFFFF"/>
          </w:tcPr>
          <w:p w:rsidR="00984A11" w:rsidRPr="003B621F" w:rsidRDefault="00984A11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3B621F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Veterinarske usluge</w:t>
            </w:r>
          </w:p>
        </w:tc>
        <w:tc>
          <w:tcPr>
            <w:tcW w:w="1276" w:type="dxa"/>
            <w:shd w:val="clear" w:color="auto" w:fill="FFFFFF"/>
          </w:tcPr>
          <w:p w:rsidR="00984A11" w:rsidRPr="003B621F" w:rsidRDefault="00984A11" w:rsidP="000B6D1B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3B621F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96.000,00</w:t>
            </w:r>
          </w:p>
        </w:tc>
        <w:tc>
          <w:tcPr>
            <w:tcW w:w="1417" w:type="dxa"/>
            <w:shd w:val="clear" w:color="auto" w:fill="FFFFFF"/>
          </w:tcPr>
          <w:p w:rsidR="00984A11" w:rsidRPr="003B621F" w:rsidRDefault="00984A11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3B621F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Jednostavna nabava</w:t>
            </w:r>
          </w:p>
        </w:tc>
        <w:tc>
          <w:tcPr>
            <w:tcW w:w="992" w:type="dxa"/>
            <w:shd w:val="clear" w:color="auto" w:fill="FFFFFF"/>
          </w:tcPr>
          <w:p w:rsidR="00984A11" w:rsidRPr="003B621F" w:rsidRDefault="00984A11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276" w:type="dxa"/>
            <w:shd w:val="clear" w:color="auto" w:fill="FFFFFF"/>
          </w:tcPr>
          <w:p w:rsidR="00984A11" w:rsidRDefault="00984A11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Ugovor/</w:t>
            </w:r>
          </w:p>
          <w:p w:rsidR="00984A11" w:rsidRDefault="00984A11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narudžbenica</w:t>
            </w:r>
          </w:p>
        </w:tc>
        <w:tc>
          <w:tcPr>
            <w:tcW w:w="1418" w:type="dxa"/>
            <w:shd w:val="clear" w:color="auto" w:fill="FFFFFF"/>
          </w:tcPr>
          <w:p w:rsidR="00984A11" w:rsidRPr="003B621F" w:rsidRDefault="00984A11" w:rsidP="000B6D1B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418" w:type="dxa"/>
            <w:shd w:val="clear" w:color="auto" w:fill="FFFFFF"/>
          </w:tcPr>
          <w:p w:rsidR="00984A11" w:rsidRPr="003B621F" w:rsidRDefault="00984A11" w:rsidP="000B6D1B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</w:tr>
      <w:tr w:rsidR="006D75CF" w:rsidRPr="000B6D1B" w:rsidTr="006D75CF">
        <w:trPr>
          <w:trHeight w:val="364"/>
        </w:trPr>
        <w:tc>
          <w:tcPr>
            <w:tcW w:w="850" w:type="dxa"/>
            <w:shd w:val="clear" w:color="auto" w:fill="00B0F0"/>
          </w:tcPr>
          <w:p w:rsidR="006D75CF" w:rsidRDefault="006D75CF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134" w:type="dxa"/>
            <w:shd w:val="clear" w:color="auto" w:fill="00B0F0"/>
          </w:tcPr>
          <w:p w:rsidR="006D75CF" w:rsidRDefault="006D75CF" w:rsidP="003F314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25/2018-JN</w:t>
            </w:r>
          </w:p>
          <w:p w:rsidR="006D75CF" w:rsidRPr="003B621F" w:rsidRDefault="006D75CF" w:rsidP="003F314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III. Izmjene</w:t>
            </w:r>
          </w:p>
        </w:tc>
        <w:tc>
          <w:tcPr>
            <w:tcW w:w="1560" w:type="dxa"/>
            <w:shd w:val="clear" w:color="auto" w:fill="00B0F0"/>
          </w:tcPr>
          <w:p w:rsidR="006D75CF" w:rsidRPr="00925284" w:rsidRDefault="006D75CF" w:rsidP="003F314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925284">
              <w:rPr>
                <w:rFonts w:ascii="Arial" w:hAnsi="Arial" w:cs="Arial"/>
                <w:sz w:val="16"/>
                <w:szCs w:val="16"/>
              </w:rPr>
              <w:t>85200000-1</w:t>
            </w:r>
          </w:p>
        </w:tc>
        <w:tc>
          <w:tcPr>
            <w:tcW w:w="2693" w:type="dxa"/>
            <w:shd w:val="clear" w:color="auto" w:fill="00B0F0"/>
          </w:tcPr>
          <w:p w:rsidR="006D75CF" w:rsidRPr="003B621F" w:rsidRDefault="006D75CF" w:rsidP="003F314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3B621F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Veterinarske usluge</w:t>
            </w:r>
          </w:p>
        </w:tc>
        <w:tc>
          <w:tcPr>
            <w:tcW w:w="1276" w:type="dxa"/>
            <w:shd w:val="clear" w:color="auto" w:fill="00B0F0"/>
          </w:tcPr>
          <w:p w:rsidR="006D75CF" w:rsidRPr="003B621F" w:rsidRDefault="006D75CF" w:rsidP="000B6D1B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144.000,00</w:t>
            </w:r>
          </w:p>
        </w:tc>
        <w:tc>
          <w:tcPr>
            <w:tcW w:w="1417" w:type="dxa"/>
            <w:shd w:val="clear" w:color="auto" w:fill="00B0F0"/>
          </w:tcPr>
          <w:p w:rsidR="006D75CF" w:rsidRPr="003B621F" w:rsidRDefault="006D75CF" w:rsidP="003F314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3B621F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Jednostavna nabava</w:t>
            </w:r>
          </w:p>
        </w:tc>
        <w:tc>
          <w:tcPr>
            <w:tcW w:w="992" w:type="dxa"/>
            <w:shd w:val="clear" w:color="auto" w:fill="00B0F0"/>
          </w:tcPr>
          <w:p w:rsidR="006D75CF" w:rsidRPr="003B621F" w:rsidRDefault="006D75CF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276" w:type="dxa"/>
            <w:shd w:val="clear" w:color="auto" w:fill="00B0F0"/>
          </w:tcPr>
          <w:p w:rsidR="006D75CF" w:rsidRDefault="006D75CF" w:rsidP="003F314B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Ugovor/</w:t>
            </w:r>
          </w:p>
          <w:p w:rsidR="006D75CF" w:rsidRDefault="006D75CF" w:rsidP="003F314B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narudžbenica</w:t>
            </w:r>
          </w:p>
        </w:tc>
        <w:tc>
          <w:tcPr>
            <w:tcW w:w="1418" w:type="dxa"/>
            <w:shd w:val="clear" w:color="auto" w:fill="00B0F0"/>
          </w:tcPr>
          <w:p w:rsidR="006D75CF" w:rsidRPr="003B621F" w:rsidRDefault="006D75CF" w:rsidP="000B6D1B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418" w:type="dxa"/>
            <w:shd w:val="clear" w:color="auto" w:fill="00B0F0"/>
          </w:tcPr>
          <w:p w:rsidR="006D75CF" w:rsidRPr="003B621F" w:rsidRDefault="006D75CF" w:rsidP="000B6D1B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</w:tr>
      <w:tr w:rsidR="006D75CF" w:rsidRPr="000B6D1B" w:rsidTr="00E4738B">
        <w:trPr>
          <w:trHeight w:val="364"/>
        </w:trPr>
        <w:tc>
          <w:tcPr>
            <w:tcW w:w="850" w:type="dxa"/>
            <w:shd w:val="clear" w:color="auto" w:fill="FFFFFF"/>
          </w:tcPr>
          <w:p w:rsidR="006D75CF" w:rsidRDefault="006D75CF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26.</w:t>
            </w:r>
          </w:p>
        </w:tc>
        <w:tc>
          <w:tcPr>
            <w:tcW w:w="1134" w:type="dxa"/>
            <w:shd w:val="clear" w:color="auto" w:fill="FFFFFF"/>
          </w:tcPr>
          <w:p w:rsidR="006D75CF" w:rsidRPr="003B621F" w:rsidRDefault="006D75CF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26/2018-JN</w:t>
            </w:r>
          </w:p>
        </w:tc>
        <w:tc>
          <w:tcPr>
            <w:tcW w:w="1560" w:type="dxa"/>
            <w:shd w:val="clear" w:color="auto" w:fill="FFFFFF"/>
          </w:tcPr>
          <w:p w:rsidR="006D75CF" w:rsidRPr="00925284" w:rsidRDefault="006D75CF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925284">
              <w:rPr>
                <w:rFonts w:ascii="Arial" w:hAnsi="Arial" w:cs="Arial"/>
                <w:sz w:val="16"/>
                <w:szCs w:val="16"/>
              </w:rPr>
              <w:t>45233161-5</w:t>
            </w:r>
          </w:p>
        </w:tc>
        <w:tc>
          <w:tcPr>
            <w:tcW w:w="2693" w:type="dxa"/>
            <w:shd w:val="clear" w:color="auto" w:fill="FFFFFF"/>
          </w:tcPr>
          <w:p w:rsidR="006D75CF" w:rsidRPr="003B621F" w:rsidRDefault="006D75CF" w:rsidP="009371E8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3B621F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 xml:space="preserve">Poučne staze </w:t>
            </w: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na području Grada</w:t>
            </w:r>
          </w:p>
        </w:tc>
        <w:tc>
          <w:tcPr>
            <w:tcW w:w="1276" w:type="dxa"/>
            <w:shd w:val="clear" w:color="auto" w:fill="FFFFFF"/>
          </w:tcPr>
          <w:p w:rsidR="006D75CF" w:rsidRPr="003B621F" w:rsidRDefault="006D75CF" w:rsidP="000B6D1B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80</w:t>
            </w:r>
            <w:r w:rsidRPr="003B621F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.000,00</w:t>
            </w:r>
          </w:p>
        </w:tc>
        <w:tc>
          <w:tcPr>
            <w:tcW w:w="1417" w:type="dxa"/>
            <w:shd w:val="clear" w:color="auto" w:fill="FFFFFF"/>
          </w:tcPr>
          <w:p w:rsidR="006D75CF" w:rsidRPr="003B621F" w:rsidRDefault="006D75CF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3B621F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Jednostavna nabava</w:t>
            </w:r>
          </w:p>
        </w:tc>
        <w:tc>
          <w:tcPr>
            <w:tcW w:w="992" w:type="dxa"/>
            <w:shd w:val="clear" w:color="auto" w:fill="FFFFFF"/>
          </w:tcPr>
          <w:p w:rsidR="006D75CF" w:rsidRPr="003B621F" w:rsidRDefault="006D75CF" w:rsidP="000B6D1B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276" w:type="dxa"/>
            <w:shd w:val="clear" w:color="auto" w:fill="FFFFFF"/>
          </w:tcPr>
          <w:p w:rsidR="006D75CF" w:rsidRDefault="006D75CF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Ugovor/</w:t>
            </w:r>
          </w:p>
          <w:p w:rsidR="006D75CF" w:rsidRDefault="006D75CF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narudžbenica</w:t>
            </w:r>
          </w:p>
        </w:tc>
        <w:tc>
          <w:tcPr>
            <w:tcW w:w="1418" w:type="dxa"/>
            <w:shd w:val="clear" w:color="auto" w:fill="FFFFFF"/>
          </w:tcPr>
          <w:p w:rsidR="006D75CF" w:rsidRPr="003B621F" w:rsidRDefault="006D75CF" w:rsidP="000B6D1B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418" w:type="dxa"/>
            <w:shd w:val="clear" w:color="auto" w:fill="FFFFFF"/>
          </w:tcPr>
          <w:p w:rsidR="006D75CF" w:rsidRPr="003B621F" w:rsidRDefault="006D75CF" w:rsidP="000B6D1B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</w:tr>
      <w:tr w:rsidR="006D75CF" w:rsidRPr="000B6D1B" w:rsidTr="003F314B">
        <w:trPr>
          <w:trHeight w:val="364"/>
        </w:trPr>
        <w:tc>
          <w:tcPr>
            <w:tcW w:w="850" w:type="dxa"/>
            <w:shd w:val="clear" w:color="auto" w:fill="00B0F0"/>
          </w:tcPr>
          <w:p w:rsidR="006D75CF" w:rsidRDefault="006D75CF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27.</w:t>
            </w:r>
          </w:p>
        </w:tc>
        <w:tc>
          <w:tcPr>
            <w:tcW w:w="1134" w:type="dxa"/>
            <w:shd w:val="clear" w:color="auto" w:fill="00B0F0"/>
          </w:tcPr>
          <w:p w:rsidR="006D75CF" w:rsidRDefault="006D75CF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27/2018-JN</w:t>
            </w:r>
          </w:p>
          <w:p w:rsidR="006D75CF" w:rsidRPr="003B621F" w:rsidRDefault="006D75CF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III. Izmjene</w:t>
            </w:r>
          </w:p>
        </w:tc>
        <w:tc>
          <w:tcPr>
            <w:tcW w:w="1560" w:type="dxa"/>
            <w:shd w:val="clear" w:color="auto" w:fill="00B0F0"/>
          </w:tcPr>
          <w:p w:rsidR="006D75CF" w:rsidRPr="00925284" w:rsidRDefault="006D75CF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925284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35125300</w:t>
            </w:r>
          </w:p>
        </w:tc>
        <w:tc>
          <w:tcPr>
            <w:tcW w:w="2693" w:type="dxa"/>
            <w:shd w:val="clear" w:color="auto" w:fill="00B0F0"/>
          </w:tcPr>
          <w:p w:rsidR="006D75CF" w:rsidRPr="003B621F" w:rsidRDefault="006D75CF" w:rsidP="006F1343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Uvođenje sustava nadzornih kamera na području Grada Ivanić-Grada</w:t>
            </w:r>
          </w:p>
        </w:tc>
        <w:tc>
          <w:tcPr>
            <w:tcW w:w="1276" w:type="dxa"/>
            <w:shd w:val="clear" w:color="auto" w:fill="00B0F0"/>
          </w:tcPr>
          <w:p w:rsidR="006D75CF" w:rsidRPr="003B621F" w:rsidRDefault="006D75CF" w:rsidP="000B6D1B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152.000,00</w:t>
            </w:r>
          </w:p>
        </w:tc>
        <w:tc>
          <w:tcPr>
            <w:tcW w:w="1417" w:type="dxa"/>
            <w:shd w:val="clear" w:color="auto" w:fill="00B0F0"/>
          </w:tcPr>
          <w:p w:rsidR="006D75CF" w:rsidRPr="005D3FBF" w:rsidRDefault="006D75CF" w:rsidP="00925284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5D3FBF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Jednostavna</w:t>
            </w:r>
          </w:p>
          <w:p w:rsidR="006D75CF" w:rsidRPr="005D3FBF" w:rsidRDefault="006D75CF" w:rsidP="00925284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5D3FBF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nabava</w:t>
            </w:r>
          </w:p>
        </w:tc>
        <w:tc>
          <w:tcPr>
            <w:tcW w:w="992" w:type="dxa"/>
            <w:shd w:val="clear" w:color="auto" w:fill="00B0F0"/>
          </w:tcPr>
          <w:p w:rsidR="006D75CF" w:rsidRPr="003B621F" w:rsidRDefault="006D75CF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276" w:type="dxa"/>
            <w:shd w:val="clear" w:color="auto" w:fill="00B0F0"/>
          </w:tcPr>
          <w:p w:rsidR="006D75CF" w:rsidRDefault="006D75CF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Ugovor/</w:t>
            </w:r>
          </w:p>
          <w:p w:rsidR="006D75CF" w:rsidRDefault="006D75CF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narudžbenica</w:t>
            </w:r>
          </w:p>
        </w:tc>
        <w:tc>
          <w:tcPr>
            <w:tcW w:w="1418" w:type="dxa"/>
            <w:shd w:val="clear" w:color="auto" w:fill="00B0F0"/>
          </w:tcPr>
          <w:p w:rsidR="006D75CF" w:rsidRPr="003B621F" w:rsidRDefault="006D75CF" w:rsidP="000B6D1B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color w:val="FF0000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418" w:type="dxa"/>
            <w:shd w:val="clear" w:color="auto" w:fill="00B0F0"/>
          </w:tcPr>
          <w:p w:rsidR="003F314B" w:rsidRDefault="003F314B" w:rsidP="003F314B">
            <w:pPr>
              <w:widowControl w:val="0"/>
              <w:suppressAutoHyphens/>
              <w:snapToGrid w:val="0"/>
              <w:spacing w:after="0" w:line="240" w:lineRule="auto"/>
              <w:ind w:left="360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  <w:p w:rsidR="006D75CF" w:rsidRPr="00FE6362" w:rsidRDefault="006D75CF" w:rsidP="003F314B">
            <w:pPr>
              <w:widowControl w:val="0"/>
              <w:suppressAutoHyphens/>
              <w:snapToGrid w:val="0"/>
              <w:spacing w:after="0" w:line="240" w:lineRule="auto"/>
              <w:ind w:left="360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BRIŠE SE</w:t>
            </w:r>
          </w:p>
        </w:tc>
      </w:tr>
      <w:tr w:rsidR="006D75CF" w:rsidRPr="000B6D1B" w:rsidTr="00E4738B">
        <w:trPr>
          <w:trHeight w:val="364"/>
        </w:trPr>
        <w:tc>
          <w:tcPr>
            <w:tcW w:w="850" w:type="dxa"/>
            <w:shd w:val="clear" w:color="auto" w:fill="FFFFFF"/>
          </w:tcPr>
          <w:p w:rsidR="006D75CF" w:rsidRDefault="006D75CF" w:rsidP="00A77FCE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lastRenderedPageBreak/>
              <w:t>28.</w:t>
            </w:r>
          </w:p>
        </w:tc>
        <w:tc>
          <w:tcPr>
            <w:tcW w:w="1134" w:type="dxa"/>
            <w:shd w:val="clear" w:color="auto" w:fill="FFFFFF"/>
          </w:tcPr>
          <w:p w:rsidR="006D75CF" w:rsidRPr="003B621F" w:rsidRDefault="006D75CF" w:rsidP="00A77FCE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28/2018-JN</w:t>
            </w:r>
          </w:p>
        </w:tc>
        <w:tc>
          <w:tcPr>
            <w:tcW w:w="1560" w:type="dxa"/>
            <w:shd w:val="clear" w:color="auto" w:fill="FFFFFF"/>
          </w:tcPr>
          <w:p w:rsidR="006D75CF" w:rsidRPr="00925284" w:rsidRDefault="006D75CF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925284">
              <w:rPr>
                <w:rFonts w:ascii="Arial" w:hAnsi="Arial" w:cs="Arial"/>
                <w:sz w:val="16"/>
                <w:szCs w:val="16"/>
              </w:rPr>
              <w:t>71322000-1</w:t>
            </w:r>
          </w:p>
        </w:tc>
        <w:tc>
          <w:tcPr>
            <w:tcW w:w="2693" w:type="dxa"/>
            <w:shd w:val="clear" w:color="auto" w:fill="FFFFFF"/>
          </w:tcPr>
          <w:p w:rsidR="006D75CF" w:rsidRPr="003B621F" w:rsidRDefault="006D75CF" w:rsidP="000B0A61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 xml:space="preserve">Nogostup i odvodnja </w:t>
            </w:r>
            <w:proofErr w:type="spellStart"/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Tarno</w:t>
            </w:r>
            <w:proofErr w:type="spellEnd"/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 xml:space="preserve"> – </w:t>
            </w:r>
            <w:proofErr w:type="spellStart"/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Lepšić</w:t>
            </w:r>
            <w:proofErr w:type="spellEnd"/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 xml:space="preserve"> – </w:t>
            </w:r>
            <w:proofErr w:type="spellStart"/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Opatinec</w:t>
            </w:r>
            <w:proofErr w:type="spellEnd"/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- projektiranje</w:t>
            </w:r>
          </w:p>
        </w:tc>
        <w:tc>
          <w:tcPr>
            <w:tcW w:w="1276" w:type="dxa"/>
            <w:shd w:val="clear" w:color="auto" w:fill="FFFFFF"/>
          </w:tcPr>
          <w:p w:rsidR="006D75CF" w:rsidRPr="003B621F" w:rsidRDefault="006D75CF" w:rsidP="000B0A61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64.000,00</w:t>
            </w:r>
          </w:p>
        </w:tc>
        <w:tc>
          <w:tcPr>
            <w:tcW w:w="1417" w:type="dxa"/>
            <w:shd w:val="clear" w:color="auto" w:fill="FFFFFF"/>
          </w:tcPr>
          <w:p w:rsidR="006D75CF" w:rsidRPr="005D3FBF" w:rsidRDefault="006D75CF" w:rsidP="00925284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5D3FBF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Jednostavna</w:t>
            </w:r>
          </w:p>
          <w:p w:rsidR="006D75CF" w:rsidRPr="005D3FBF" w:rsidRDefault="006D75CF" w:rsidP="00925284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5D3FBF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nabava</w:t>
            </w:r>
          </w:p>
        </w:tc>
        <w:tc>
          <w:tcPr>
            <w:tcW w:w="992" w:type="dxa"/>
            <w:shd w:val="clear" w:color="auto" w:fill="FFFFFF"/>
          </w:tcPr>
          <w:p w:rsidR="006D75CF" w:rsidRPr="003B621F" w:rsidRDefault="006D75CF" w:rsidP="00473043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276" w:type="dxa"/>
            <w:shd w:val="clear" w:color="auto" w:fill="FFFFFF"/>
          </w:tcPr>
          <w:p w:rsidR="006D75CF" w:rsidRDefault="006D75CF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Ugovor/</w:t>
            </w:r>
          </w:p>
          <w:p w:rsidR="006D75CF" w:rsidRDefault="006D75CF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narudžbenica</w:t>
            </w:r>
          </w:p>
        </w:tc>
        <w:tc>
          <w:tcPr>
            <w:tcW w:w="1418" w:type="dxa"/>
            <w:shd w:val="clear" w:color="auto" w:fill="FFFFFF"/>
          </w:tcPr>
          <w:p w:rsidR="006D75CF" w:rsidRPr="003B621F" w:rsidRDefault="006D75CF" w:rsidP="00473043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418" w:type="dxa"/>
            <w:shd w:val="clear" w:color="auto" w:fill="FFFFFF"/>
          </w:tcPr>
          <w:p w:rsidR="006D75CF" w:rsidRPr="003B621F" w:rsidRDefault="006D75CF" w:rsidP="00473043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</w:tr>
      <w:tr w:rsidR="006D75CF" w:rsidRPr="000B6D1B" w:rsidTr="00E4738B">
        <w:trPr>
          <w:trHeight w:val="364"/>
        </w:trPr>
        <w:tc>
          <w:tcPr>
            <w:tcW w:w="850" w:type="dxa"/>
            <w:shd w:val="clear" w:color="auto" w:fill="FFFFFF"/>
          </w:tcPr>
          <w:p w:rsidR="006D75CF" w:rsidRDefault="006D75CF" w:rsidP="00A77FCE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29.</w:t>
            </w:r>
          </w:p>
        </w:tc>
        <w:tc>
          <w:tcPr>
            <w:tcW w:w="1134" w:type="dxa"/>
            <w:shd w:val="clear" w:color="auto" w:fill="FFFFFF"/>
          </w:tcPr>
          <w:p w:rsidR="006D75CF" w:rsidRPr="003B621F" w:rsidRDefault="006D75CF" w:rsidP="00A77FCE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29/201/-JN</w:t>
            </w:r>
          </w:p>
        </w:tc>
        <w:tc>
          <w:tcPr>
            <w:tcW w:w="1560" w:type="dxa"/>
            <w:shd w:val="clear" w:color="auto" w:fill="FFFFFF"/>
          </w:tcPr>
          <w:p w:rsidR="006D75CF" w:rsidRPr="00925284" w:rsidRDefault="006D75CF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925284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80522000-9</w:t>
            </w:r>
          </w:p>
        </w:tc>
        <w:tc>
          <w:tcPr>
            <w:tcW w:w="2693" w:type="dxa"/>
            <w:shd w:val="clear" w:color="auto" w:fill="FFFFFF"/>
          </w:tcPr>
          <w:p w:rsidR="006D75CF" w:rsidRPr="005D3FBF" w:rsidRDefault="006D75CF" w:rsidP="004021F1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5D3FBF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Stručno  usavršavanje  zaposlenika</w:t>
            </w:r>
          </w:p>
          <w:p w:rsidR="006D75CF" w:rsidRPr="005D3FBF" w:rsidRDefault="006D75CF" w:rsidP="004021F1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5D3FBF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(seminari, savjetovanja)</w:t>
            </w:r>
          </w:p>
        </w:tc>
        <w:tc>
          <w:tcPr>
            <w:tcW w:w="1276" w:type="dxa"/>
            <w:shd w:val="clear" w:color="auto" w:fill="FFFFFF"/>
          </w:tcPr>
          <w:p w:rsidR="006D75CF" w:rsidRPr="005D3FBF" w:rsidRDefault="006D75CF" w:rsidP="000B6D1B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5D3FBF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24.000,00</w:t>
            </w:r>
          </w:p>
        </w:tc>
        <w:tc>
          <w:tcPr>
            <w:tcW w:w="1417" w:type="dxa"/>
            <w:shd w:val="clear" w:color="auto" w:fill="FFFFFF"/>
          </w:tcPr>
          <w:p w:rsidR="006D75CF" w:rsidRPr="005D3FBF" w:rsidRDefault="006D75CF" w:rsidP="000D5037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5D3FBF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Jednostavna</w:t>
            </w:r>
          </w:p>
          <w:p w:rsidR="006D75CF" w:rsidRPr="005D3FBF" w:rsidRDefault="006D75CF" w:rsidP="000D5037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5D3FBF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nabava</w:t>
            </w:r>
          </w:p>
        </w:tc>
        <w:tc>
          <w:tcPr>
            <w:tcW w:w="992" w:type="dxa"/>
            <w:shd w:val="clear" w:color="auto" w:fill="FFFFFF"/>
          </w:tcPr>
          <w:p w:rsidR="006D75CF" w:rsidRPr="003B621F" w:rsidRDefault="006D75CF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276" w:type="dxa"/>
            <w:shd w:val="clear" w:color="auto" w:fill="FFFFFF"/>
          </w:tcPr>
          <w:p w:rsidR="006D75CF" w:rsidRDefault="006D75CF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Ugovor/</w:t>
            </w:r>
          </w:p>
          <w:p w:rsidR="006D75CF" w:rsidRDefault="006D75CF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narudžbenica</w:t>
            </w:r>
          </w:p>
        </w:tc>
        <w:tc>
          <w:tcPr>
            <w:tcW w:w="1418" w:type="dxa"/>
            <w:shd w:val="clear" w:color="auto" w:fill="FFFFFF"/>
          </w:tcPr>
          <w:p w:rsidR="006D75CF" w:rsidRDefault="006D75CF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 xml:space="preserve">Tijekom godine, </w:t>
            </w:r>
          </w:p>
          <w:p w:rsidR="006D75CF" w:rsidRPr="005D3FBF" w:rsidRDefault="006D75CF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Prema potrebi</w:t>
            </w:r>
          </w:p>
        </w:tc>
        <w:tc>
          <w:tcPr>
            <w:tcW w:w="1418" w:type="dxa"/>
            <w:shd w:val="clear" w:color="auto" w:fill="FFFFFF"/>
          </w:tcPr>
          <w:p w:rsidR="006D75CF" w:rsidRDefault="006D75CF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</w:tr>
      <w:tr w:rsidR="006D75CF" w:rsidRPr="000B6D1B" w:rsidTr="00E4738B">
        <w:trPr>
          <w:trHeight w:val="364"/>
        </w:trPr>
        <w:tc>
          <w:tcPr>
            <w:tcW w:w="850" w:type="dxa"/>
            <w:shd w:val="clear" w:color="auto" w:fill="FFFFFF"/>
          </w:tcPr>
          <w:p w:rsidR="006D75CF" w:rsidRDefault="006D75CF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30.</w:t>
            </w:r>
          </w:p>
        </w:tc>
        <w:tc>
          <w:tcPr>
            <w:tcW w:w="1134" w:type="dxa"/>
            <w:shd w:val="clear" w:color="auto" w:fill="FFFFFF"/>
          </w:tcPr>
          <w:p w:rsidR="006D75CF" w:rsidRPr="003B621F" w:rsidRDefault="006D75CF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30/2018-JN</w:t>
            </w:r>
          </w:p>
        </w:tc>
        <w:tc>
          <w:tcPr>
            <w:tcW w:w="1560" w:type="dxa"/>
            <w:shd w:val="clear" w:color="auto" w:fill="FFFFFF"/>
          </w:tcPr>
          <w:p w:rsidR="006D75CF" w:rsidRPr="00925284" w:rsidRDefault="006D75CF" w:rsidP="00925284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925284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30192000-1</w:t>
            </w:r>
          </w:p>
          <w:p w:rsidR="006D75CF" w:rsidRPr="00925284" w:rsidRDefault="006D75CF" w:rsidP="00925284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2693" w:type="dxa"/>
            <w:shd w:val="clear" w:color="auto" w:fill="FFFFFF"/>
          </w:tcPr>
          <w:p w:rsidR="006D75CF" w:rsidRPr="005D3FBF" w:rsidRDefault="006D75CF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5D3FBF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Uredski materijal</w:t>
            </w:r>
          </w:p>
        </w:tc>
        <w:tc>
          <w:tcPr>
            <w:tcW w:w="1276" w:type="dxa"/>
            <w:shd w:val="clear" w:color="auto" w:fill="FFFFFF"/>
          </w:tcPr>
          <w:p w:rsidR="006D75CF" w:rsidRPr="005D3FBF" w:rsidRDefault="006D75CF" w:rsidP="000B6D1B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5D3FBF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54.400,00</w:t>
            </w:r>
          </w:p>
        </w:tc>
        <w:tc>
          <w:tcPr>
            <w:tcW w:w="1417" w:type="dxa"/>
            <w:shd w:val="clear" w:color="auto" w:fill="FFFFFF"/>
          </w:tcPr>
          <w:p w:rsidR="006D75CF" w:rsidRPr="005D3FBF" w:rsidRDefault="006D75CF" w:rsidP="00437E60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5D3FBF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Jednostavna</w:t>
            </w:r>
          </w:p>
          <w:p w:rsidR="006D75CF" w:rsidRPr="005D3FBF" w:rsidRDefault="006D75CF" w:rsidP="00437E60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5D3FBF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nabava</w:t>
            </w:r>
          </w:p>
        </w:tc>
        <w:tc>
          <w:tcPr>
            <w:tcW w:w="992" w:type="dxa"/>
            <w:shd w:val="clear" w:color="auto" w:fill="FFFFFF"/>
          </w:tcPr>
          <w:p w:rsidR="006D75CF" w:rsidRPr="003B621F" w:rsidRDefault="006D75CF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276" w:type="dxa"/>
            <w:shd w:val="clear" w:color="auto" w:fill="FFFFFF"/>
          </w:tcPr>
          <w:p w:rsidR="006D75CF" w:rsidRDefault="006D75CF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Ugovor/</w:t>
            </w:r>
          </w:p>
          <w:p w:rsidR="006D75CF" w:rsidRDefault="006D75CF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narudžbenica</w:t>
            </w:r>
          </w:p>
        </w:tc>
        <w:tc>
          <w:tcPr>
            <w:tcW w:w="1418" w:type="dxa"/>
            <w:shd w:val="clear" w:color="auto" w:fill="FFFFFF"/>
          </w:tcPr>
          <w:p w:rsidR="006D75CF" w:rsidRDefault="006D75CF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 xml:space="preserve">Tijekom godine, </w:t>
            </w:r>
          </w:p>
          <w:p w:rsidR="006D75CF" w:rsidRPr="005D3FBF" w:rsidRDefault="006D75CF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Prema potrebi</w:t>
            </w:r>
          </w:p>
        </w:tc>
        <w:tc>
          <w:tcPr>
            <w:tcW w:w="1418" w:type="dxa"/>
            <w:shd w:val="clear" w:color="auto" w:fill="FFFFFF"/>
          </w:tcPr>
          <w:p w:rsidR="006D75CF" w:rsidRDefault="006D75CF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</w:tr>
      <w:tr w:rsidR="006D75CF" w:rsidRPr="000B6D1B" w:rsidTr="00E4738B">
        <w:trPr>
          <w:trHeight w:val="364"/>
        </w:trPr>
        <w:tc>
          <w:tcPr>
            <w:tcW w:w="850" w:type="dxa"/>
            <w:shd w:val="clear" w:color="auto" w:fill="FFFFFF"/>
          </w:tcPr>
          <w:p w:rsidR="006D75CF" w:rsidRDefault="006D75CF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31.</w:t>
            </w:r>
          </w:p>
        </w:tc>
        <w:tc>
          <w:tcPr>
            <w:tcW w:w="1134" w:type="dxa"/>
            <w:shd w:val="clear" w:color="auto" w:fill="FFFFFF"/>
          </w:tcPr>
          <w:p w:rsidR="006D75CF" w:rsidRPr="003B621F" w:rsidRDefault="006D75CF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31/2018-JN</w:t>
            </w:r>
          </w:p>
        </w:tc>
        <w:tc>
          <w:tcPr>
            <w:tcW w:w="1560" w:type="dxa"/>
            <w:shd w:val="clear" w:color="auto" w:fill="FFFFFF"/>
          </w:tcPr>
          <w:p w:rsidR="006D75CF" w:rsidRPr="00925284" w:rsidRDefault="006D75CF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925284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22470000-5</w:t>
            </w:r>
          </w:p>
          <w:p w:rsidR="006D75CF" w:rsidRPr="00925284" w:rsidRDefault="006D75CF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2693" w:type="dxa"/>
            <w:shd w:val="clear" w:color="auto" w:fill="FFFFFF"/>
          </w:tcPr>
          <w:p w:rsidR="006D75CF" w:rsidRPr="005D3FBF" w:rsidRDefault="006D75CF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5D3FBF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Službeni glasnik, stručna literatura, knjige</w:t>
            </w:r>
          </w:p>
        </w:tc>
        <w:tc>
          <w:tcPr>
            <w:tcW w:w="1276" w:type="dxa"/>
            <w:shd w:val="clear" w:color="auto" w:fill="FFFFFF"/>
          </w:tcPr>
          <w:p w:rsidR="006D75CF" w:rsidRPr="005D3FBF" w:rsidRDefault="006D75CF" w:rsidP="000B6D1B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5D3FBF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80.000,00</w:t>
            </w:r>
          </w:p>
        </w:tc>
        <w:tc>
          <w:tcPr>
            <w:tcW w:w="1417" w:type="dxa"/>
            <w:shd w:val="clear" w:color="auto" w:fill="FFFFFF"/>
          </w:tcPr>
          <w:p w:rsidR="006D75CF" w:rsidRPr="005D3FBF" w:rsidRDefault="006D75CF" w:rsidP="00437E60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5D3FBF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Jednostavna</w:t>
            </w:r>
          </w:p>
          <w:p w:rsidR="006D75CF" w:rsidRPr="005D3FBF" w:rsidRDefault="006D75CF" w:rsidP="00437E60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5D3FBF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nabava</w:t>
            </w:r>
          </w:p>
        </w:tc>
        <w:tc>
          <w:tcPr>
            <w:tcW w:w="992" w:type="dxa"/>
            <w:shd w:val="clear" w:color="auto" w:fill="FFFFFF"/>
          </w:tcPr>
          <w:p w:rsidR="006D75CF" w:rsidRPr="003B621F" w:rsidRDefault="006D75CF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276" w:type="dxa"/>
            <w:shd w:val="clear" w:color="auto" w:fill="FFFFFF"/>
          </w:tcPr>
          <w:p w:rsidR="006D75CF" w:rsidRDefault="006D75CF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Ugovor/</w:t>
            </w:r>
          </w:p>
          <w:p w:rsidR="006D75CF" w:rsidRDefault="006D75CF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narudžbenica</w:t>
            </w:r>
          </w:p>
        </w:tc>
        <w:tc>
          <w:tcPr>
            <w:tcW w:w="1418" w:type="dxa"/>
            <w:shd w:val="clear" w:color="auto" w:fill="FFFFFF"/>
          </w:tcPr>
          <w:p w:rsidR="006D75CF" w:rsidRDefault="006D75CF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 xml:space="preserve">Tijekom godine, </w:t>
            </w:r>
          </w:p>
          <w:p w:rsidR="006D75CF" w:rsidRPr="005D3FBF" w:rsidRDefault="006D75CF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Prema potrebi</w:t>
            </w:r>
          </w:p>
        </w:tc>
        <w:tc>
          <w:tcPr>
            <w:tcW w:w="1418" w:type="dxa"/>
            <w:shd w:val="clear" w:color="auto" w:fill="FFFFFF"/>
          </w:tcPr>
          <w:p w:rsidR="006D75CF" w:rsidRDefault="006D75CF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</w:tr>
      <w:tr w:rsidR="006D75CF" w:rsidRPr="000B6D1B" w:rsidTr="00E4738B">
        <w:trPr>
          <w:trHeight w:val="364"/>
        </w:trPr>
        <w:tc>
          <w:tcPr>
            <w:tcW w:w="850" w:type="dxa"/>
            <w:tcBorders>
              <w:bottom w:val="single" w:sz="4" w:space="0" w:color="000000"/>
            </w:tcBorders>
            <w:shd w:val="clear" w:color="auto" w:fill="FFFFFF"/>
          </w:tcPr>
          <w:p w:rsidR="006D75CF" w:rsidRDefault="006D75CF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32.</w:t>
            </w:r>
          </w:p>
        </w:tc>
        <w:tc>
          <w:tcPr>
            <w:tcW w:w="1134" w:type="dxa"/>
            <w:shd w:val="clear" w:color="auto" w:fill="FFFFFF"/>
          </w:tcPr>
          <w:p w:rsidR="006D75CF" w:rsidRDefault="006D75CF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32/2018-JN</w:t>
            </w:r>
          </w:p>
          <w:p w:rsidR="006D75CF" w:rsidRPr="003B621F" w:rsidRDefault="006D75CF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560" w:type="dxa"/>
            <w:shd w:val="clear" w:color="auto" w:fill="FFFFFF"/>
          </w:tcPr>
          <w:p w:rsidR="006D75CF" w:rsidRPr="00925284" w:rsidRDefault="006D75CF" w:rsidP="000B6D1B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925284">
              <w:rPr>
                <w:rFonts w:ascii="Arial" w:hAnsi="Arial" w:cs="Arial"/>
                <w:sz w:val="16"/>
                <w:szCs w:val="16"/>
              </w:rPr>
              <w:t>64000000-6</w:t>
            </w:r>
          </w:p>
          <w:p w:rsidR="006D75CF" w:rsidRPr="00925284" w:rsidRDefault="006D75CF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2693" w:type="dxa"/>
            <w:shd w:val="clear" w:color="auto" w:fill="FFFFFF"/>
          </w:tcPr>
          <w:p w:rsidR="006D75CF" w:rsidRPr="005D3FBF" w:rsidRDefault="006D75CF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5D3FBF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Usluge telefona i pošte</w:t>
            </w:r>
          </w:p>
        </w:tc>
        <w:tc>
          <w:tcPr>
            <w:tcW w:w="1276" w:type="dxa"/>
            <w:shd w:val="clear" w:color="auto" w:fill="FFFFFF"/>
          </w:tcPr>
          <w:p w:rsidR="006D75CF" w:rsidRPr="005D3FBF" w:rsidRDefault="006D75CF" w:rsidP="000B6D1B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5D3FBF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88.000,00</w:t>
            </w:r>
          </w:p>
        </w:tc>
        <w:tc>
          <w:tcPr>
            <w:tcW w:w="1417" w:type="dxa"/>
            <w:shd w:val="clear" w:color="auto" w:fill="FFFFFF"/>
          </w:tcPr>
          <w:p w:rsidR="006D75CF" w:rsidRPr="005D3FBF" w:rsidRDefault="006D75CF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5D3FBF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Jednostavna nabava</w:t>
            </w:r>
          </w:p>
        </w:tc>
        <w:tc>
          <w:tcPr>
            <w:tcW w:w="992" w:type="dxa"/>
            <w:shd w:val="clear" w:color="auto" w:fill="FFFFFF"/>
          </w:tcPr>
          <w:p w:rsidR="006D75CF" w:rsidRPr="003B621F" w:rsidRDefault="006D75CF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276" w:type="dxa"/>
            <w:shd w:val="clear" w:color="auto" w:fill="FFFFFF"/>
          </w:tcPr>
          <w:p w:rsidR="006D75CF" w:rsidRDefault="006D75CF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Ugovor/</w:t>
            </w:r>
          </w:p>
          <w:p w:rsidR="006D75CF" w:rsidRDefault="006D75CF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narudžbenica</w:t>
            </w:r>
          </w:p>
        </w:tc>
        <w:tc>
          <w:tcPr>
            <w:tcW w:w="1418" w:type="dxa"/>
            <w:shd w:val="clear" w:color="auto" w:fill="FFFFFF"/>
          </w:tcPr>
          <w:p w:rsidR="006D75CF" w:rsidRPr="003B621F" w:rsidRDefault="006D75CF" w:rsidP="003F314B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418" w:type="dxa"/>
            <w:shd w:val="clear" w:color="auto" w:fill="FFFFFF"/>
          </w:tcPr>
          <w:p w:rsidR="006D75CF" w:rsidRPr="003B621F" w:rsidRDefault="006D75CF" w:rsidP="000B6D1B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</w:tr>
      <w:tr w:rsidR="006D75CF" w:rsidRPr="000B6D1B" w:rsidTr="00277266">
        <w:trPr>
          <w:trHeight w:val="364"/>
        </w:trPr>
        <w:tc>
          <w:tcPr>
            <w:tcW w:w="850" w:type="dxa"/>
            <w:tcBorders>
              <w:bottom w:val="nil"/>
            </w:tcBorders>
            <w:shd w:val="clear" w:color="auto" w:fill="00B0F0"/>
          </w:tcPr>
          <w:p w:rsidR="006D75CF" w:rsidRDefault="006D75CF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134" w:type="dxa"/>
            <w:tcBorders>
              <w:bottom w:val="single" w:sz="4" w:space="0" w:color="000000"/>
            </w:tcBorders>
            <w:shd w:val="clear" w:color="auto" w:fill="00B0F0"/>
          </w:tcPr>
          <w:p w:rsidR="006D75CF" w:rsidRDefault="006D75CF" w:rsidP="00E20967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32/2018-JN</w:t>
            </w:r>
          </w:p>
          <w:p w:rsidR="006D75CF" w:rsidRDefault="006D75CF" w:rsidP="00277266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III. Izmjene</w:t>
            </w:r>
          </w:p>
        </w:tc>
        <w:tc>
          <w:tcPr>
            <w:tcW w:w="1560" w:type="dxa"/>
            <w:tcBorders>
              <w:bottom w:val="single" w:sz="4" w:space="0" w:color="000000"/>
            </w:tcBorders>
            <w:shd w:val="clear" w:color="auto" w:fill="00B0F0"/>
          </w:tcPr>
          <w:p w:rsidR="006D75CF" w:rsidRPr="00925284" w:rsidRDefault="006D75CF" w:rsidP="003F314B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925284">
              <w:rPr>
                <w:rFonts w:ascii="Arial" w:hAnsi="Arial" w:cs="Arial"/>
                <w:sz w:val="16"/>
                <w:szCs w:val="16"/>
              </w:rPr>
              <w:t>64000000-6</w:t>
            </w:r>
          </w:p>
          <w:p w:rsidR="006D75CF" w:rsidRPr="00925284" w:rsidRDefault="006D75CF" w:rsidP="003F314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2693" w:type="dxa"/>
            <w:tcBorders>
              <w:bottom w:val="single" w:sz="4" w:space="0" w:color="000000"/>
            </w:tcBorders>
            <w:shd w:val="clear" w:color="auto" w:fill="00B0F0"/>
          </w:tcPr>
          <w:p w:rsidR="006D75CF" w:rsidRPr="005D3FBF" w:rsidRDefault="006D75CF" w:rsidP="003F314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5D3FBF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Usluge telefona i pošte</w:t>
            </w:r>
          </w:p>
        </w:tc>
        <w:tc>
          <w:tcPr>
            <w:tcW w:w="1276" w:type="dxa"/>
            <w:tcBorders>
              <w:bottom w:val="single" w:sz="4" w:space="0" w:color="000000"/>
            </w:tcBorders>
            <w:shd w:val="clear" w:color="auto" w:fill="00B0F0"/>
          </w:tcPr>
          <w:p w:rsidR="006D75CF" w:rsidRDefault="006D75CF" w:rsidP="000B6D1B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200.000,00</w:t>
            </w:r>
          </w:p>
        </w:tc>
        <w:tc>
          <w:tcPr>
            <w:tcW w:w="1417" w:type="dxa"/>
            <w:tcBorders>
              <w:bottom w:val="single" w:sz="4" w:space="0" w:color="000000"/>
            </w:tcBorders>
            <w:shd w:val="clear" w:color="auto" w:fill="00B0F0"/>
          </w:tcPr>
          <w:p w:rsidR="006D75CF" w:rsidRPr="005D3FBF" w:rsidRDefault="006D75CF" w:rsidP="003F314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5D3FBF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Jednostavna nabava</w:t>
            </w:r>
          </w:p>
        </w:tc>
        <w:tc>
          <w:tcPr>
            <w:tcW w:w="992" w:type="dxa"/>
            <w:tcBorders>
              <w:bottom w:val="single" w:sz="4" w:space="0" w:color="000000"/>
            </w:tcBorders>
            <w:shd w:val="clear" w:color="auto" w:fill="00B0F0"/>
          </w:tcPr>
          <w:p w:rsidR="006D75CF" w:rsidRPr="003B621F" w:rsidRDefault="006D75CF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276" w:type="dxa"/>
            <w:tcBorders>
              <w:bottom w:val="single" w:sz="4" w:space="0" w:color="000000"/>
            </w:tcBorders>
            <w:shd w:val="clear" w:color="auto" w:fill="00B0F0"/>
          </w:tcPr>
          <w:p w:rsidR="006D75CF" w:rsidRDefault="006D75CF" w:rsidP="003F314B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Ugovor/</w:t>
            </w:r>
          </w:p>
          <w:p w:rsidR="006D75CF" w:rsidRDefault="006D75CF" w:rsidP="003F314B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narudžbenica</w:t>
            </w:r>
          </w:p>
        </w:tc>
        <w:tc>
          <w:tcPr>
            <w:tcW w:w="1418" w:type="dxa"/>
            <w:tcBorders>
              <w:bottom w:val="single" w:sz="4" w:space="0" w:color="000000"/>
            </w:tcBorders>
            <w:shd w:val="clear" w:color="auto" w:fill="00B0F0"/>
          </w:tcPr>
          <w:p w:rsidR="006D75CF" w:rsidRDefault="006D75CF" w:rsidP="003F314B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Tijekom godine,</w:t>
            </w:r>
          </w:p>
          <w:p w:rsidR="006D75CF" w:rsidRPr="003B621F" w:rsidRDefault="006D75CF" w:rsidP="003F314B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prema potrebi</w:t>
            </w:r>
          </w:p>
        </w:tc>
        <w:tc>
          <w:tcPr>
            <w:tcW w:w="1418" w:type="dxa"/>
            <w:tcBorders>
              <w:bottom w:val="single" w:sz="4" w:space="0" w:color="000000"/>
            </w:tcBorders>
            <w:shd w:val="clear" w:color="auto" w:fill="00B0F0"/>
          </w:tcPr>
          <w:p w:rsidR="006D75CF" w:rsidRDefault="006D75CF" w:rsidP="00E20967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</w:tr>
      <w:tr w:rsidR="006D75CF" w:rsidRPr="000B6D1B" w:rsidTr="00E4738B">
        <w:trPr>
          <w:trHeight w:val="364"/>
        </w:trPr>
        <w:tc>
          <w:tcPr>
            <w:tcW w:w="850" w:type="dxa"/>
            <w:tcBorders>
              <w:bottom w:val="nil"/>
            </w:tcBorders>
            <w:shd w:val="clear" w:color="auto" w:fill="FFFFFF"/>
          </w:tcPr>
          <w:p w:rsidR="006D75CF" w:rsidRDefault="006D75CF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33.</w:t>
            </w:r>
          </w:p>
        </w:tc>
        <w:tc>
          <w:tcPr>
            <w:tcW w:w="1134" w:type="dxa"/>
            <w:tcBorders>
              <w:bottom w:val="single" w:sz="4" w:space="0" w:color="000000"/>
            </w:tcBorders>
            <w:shd w:val="clear" w:color="auto" w:fill="FFFFFF"/>
          </w:tcPr>
          <w:p w:rsidR="006D75CF" w:rsidRDefault="006D75CF" w:rsidP="00E20967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33/2018-JN</w:t>
            </w:r>
          </w:p>
        </w:tc>
        <w:tc>
          <w:tcPr>
            <w:tcW w:w="1560" w:type="dxa"/>
            <w:tcBorders>
              <w:bottom w:val="single" w:sz="4" w:space="0" w:color="000000"/>
            </w:tcBorders>
            <w:shd w:val="clear" w:color="auto" w:fill="FFFFFF"/>
          </w:tcPr>
          <w:p w:rsidR="006D75CF" w:rsidRPr="00925284" w:rsidRDefault="006D75CF" w:rsidP="00E20967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925284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50800000-3</w:t>
            </w:r>
          </w:p>
        </w:tc>
        <w:tc>
          <w:tcPr>
            <w:tcW w:w="2693" w:type="dxa"/>
            <w:tcBorders>
              <w:bottom w:val="single" w:sz="4" w:space="0" w:color="000000"/>
            </w:tcBorders>
            <w:shd w:val="clear" w:color="auto" w:fill="FFFFFF"/>
          </w:tcPr>
          <w:p w:rsidR="006D75CF" w:rsidRPr="005D3FBF" w:rsidRDefault="006D75CF" w:rsidP="00E20967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5D3FBF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Ostale usluge tekućeg i investicijskog održavanja</w:t>
            </w:r>
          </w:p>
        </w:tc>
        <w:tc>
          <w:tcPr>
            <w:tcW w:w="1276" w:type="dxa"/>
            <w:tcBorders>
              <w:bottom w:val="single" w:sz="4" w:space="0" w:color="000000"/>
            </w:tcBorders>
            <w:shd w:val="clear" w:color="auto" w:fill="FFFFFF"/>
          </w:tcPr>
          <w:p w:rsidR="006D75CF" w:rsidRPr="005D3FBF" w:rsidRDefault="006D75CF" w:rsidP="000B6D1B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64.000,00</w:t>
            </w:r>
          </w:p>
        </w:tc>
        <w:tc>
          <w:tcPr>
            <w:tcW w:w="1417" w:type="dxa"/>
            <w:tcBorders>
              <w:bottom w:val="single" w:sz="4" w:space="0" w:color="000000"/>
            </w:tcBorders>
            <w:shd w:val="clear" w:color="auto" w:fill="FFFFFF"/>
          </w:tcPr>
          <w:p w:rsidR="006D75CF" w:rsidRPr="005D3FBF" w:rsidRDefault="006D75CF" w:rsidP="00E20967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5D3FBF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Jednostavna nabava</w:t>
            </w:r>
          </w:p>
        </w:tc>
        <w:tc>
          <w:tcPr>
            <w:tcW w:w="992" w:type="dxa"/>
            <w:tcBorders>
              <w:bottom w:val="single" w:sz="4" w:space="0" w:color="000000"/>
            </w:tcBorders>
            <w:shd w:val="clear" w:color="auto" w:fill="FFFFFF"/>
          </w:tcPr>
          <w:p w:rsidR="006D75CF" w:rsidRPr="003B621F" w:rsidRDefault="006D75CF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276" w:type="dxa"/>
            <w:tcBorders>
              <w:bottom w:val="single" w:sz="4" w:space="0" w:color="000000"/>
            </w:tcBorders>
            <w:shd w:val="clear" w:color="auto" w:fill="FFFFFF"/>
          </w:tcPr>
          <w:p w:rsidR="006D75CF" w:rsidRDefault="006D75CF" w:rsidP="00E20967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narudžbenica</w:t>
            </w:r>
          </w:p>
        </w:tc>
        <w:tc>
          <w:tcPr>
            <w:tcW w:w="1418" w:type="dxa"/>
            <w:tcBorders>
              <w:bottom w:val="single" w:sz="4" w:space="0" w:color="000000"/>
            </w:tcBorders>
            <w:shd w:val="clear" w:color="auto" w:fill="FFFFFF"/>
          </w:tcPr>
          <w:p w:rsidR="006D75CF" w:rsidRDefault="006D75CF" w:rsidP="00E20967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Tijekom godine,</w:t>
            </w:r>
          </w:p>
          <w:p w:rsidR="006D75CF" w:rsidRPr="003B621F" w:rsidRDefault="006D75CF" w:rsidP="00E20967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prema potrebi</w:t>
            </w:r>
          </w:p>
        </w:tc>
        <w:tc>
          <w:tcPr>
            <w:tcW w:w="1418" w:type="dxa"/>
            <w:tcBorders>
              <w:bottom w:val="single" w:sz="4" w:space="0" w:color="000000"/>
            </w:tcBorders>
            <w:shd w:val="clear" w:color="auto" w:fill="FFFFFF"/>
          </w:tcPr>
          <w:p w:rsidR="006D75CF" w:rsidRDefault="006D75CF" w:rsidP="00E20967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</w:tr>
      <w:tr w:rsidR="006D75CF" w:rsidRPr="000B6D1B" w:rsidTr="00E4738B">
        <w:trPr>
          <w:trHeight w:val="364"/>
        </w:trPr>
        <w:tc>
          <w:tcPr>
            <w:tcW w:w="850" w:type="dxa"/>
            <w:tcBorders>
              <w:top w:val="nil"/>
              <w:bottom w:val="single" w:sz="4" w:space="0" w:color="000000"/>
            </w:tcBorders>
            <w:shd w:val="clear" w:color="auto" w:fill="FFFFFF"/>
          </w:tcPr>
          <w:p w:rsidR="006D75CF" w:rsidRDefault="006D75CF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134" w:type="dxa"/>
            <w:shd w:val="clear" w:color="auto" w:fill="C6D9F1" w:themeFill="text2" w:themeFillTint="33"/>
          </w:tcPr>
          <w:p w:rsidR="006D75CF" w:rsidRDefault="006D75CF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33/2018-JN</w:t>
            </w:r>
          </w:p>
          <w:p w:rsidR="006D75CF" w:rsidRPr="003B621F" w:rsidRDefault="006D75CF" w:rsidP="00E20967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izmijenjena</w:t>
            </w:r>
          </w:p>
        </w:tc>
        <w:tc>
          <w:tcPr>
            <w:tcW w:w="1560" w:type="dxa"/>
            <w:shd w:val="clear" w:color="auto" w:fill="C6D9F1" w:themeFill="text2" w:themeFillTint="33"/>
          </w:tcPr>
          <w:p w:rsidR="006D75CF" w:rsidRPr="00925284" w:rsidRDefault="006D75CF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925284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50800000-3</w:t>
            </w:r>
          </w:p>
        </w:tc>
        <w:tc>
          <w:tcPr>
            <w:tcW w:w="2693" w:type="dxa"/>
            <w:shd w:val="clear" w:color="auto" w:fill="C6D9F1" w:themeFill="text2" w:themeFillTint="33"/>
          </w:tcPr>
          <w:p w:rsidR="006D75CF" w:rsidRPr="005D3FBF" w:rsidRDefault="006D75CF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5D3FBF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Ostale usluge tekućeg i investicijskog održavanja</w:t>
            </w:r>
          </w:p>
        </w:tc>
        <w:tc>
          <w:tcPr>
            <w:tcW w:w="1276" w:type="dxa"/>
            <w:shd w:val="clear" w:color="auto" w:fill="C6D9F1" w:themeFill="text2" w:themeFillTint="33"/>
          </w:tcPr>
          <w:p w:rsidR="006D75CF" w:rsidRPr="005D3FBF" w:rsidRDefault="006D75CF" w:rsidP="000B6D1B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5D3FBF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48.000,00</w:t>
            </w:r>
          </w:p>
        </w:tc>
        <w:tc>
          <w:tcPr>
            <w:tcW w:w="1417" w:type="dxa"/>
            <w:shd w:val="clear" w:color="auto" w:fill="C6D9F1" w:themeFill="text2" w:themeFillTint="33"/>
          </w:tcPr>
          <w:p w:rsidR="006D75CF" w:rsidRPr="005D3FBF" w:rsidRDefault="006D75CF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5D3FBF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Jednostavna nabava</w:t>
            </w:r>
          </w:p>
        </w:tc>
        <w:tc>
          <w:tcPr>
            <w:tcW w:w="992" w:type="dxa"/>
            <w:shd w:val="clear" w:color="auto" w:fill="C6D9F1" w:themeFill="text2" w:themeFillTint="33"/>
          </w:tcPr>
          <w:p w:rsidR="006D75CF" w:rsidRPr="003B621F" w:rsidRDefault="006D75CF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276" w:type="dxa"/>
            <w:shd w:val="clear" w:color="auto" w:fill="C6D9F1" w:themeFill="text2" w:themeFillTint="33"/>
          </w:tcPr>
          <w:p w:rsidR="006D75CF" w:rsidRDefault="006D75CF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Ugovor/</w:t>
            </w:r>
          </w:p>
          <w:p w:rsidR="006D75CF" w:rsidRDefault="006D75CF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narudžbenica</w:t>
            </w:r>
          </w:p>
        </w:tc>
        <w:tc>
          <w:tcPr>
            <w:tcW w:w="1418" w:type="dxa"/>
            <w:shd w:val="clear" w:color="auto" w:fill="C6D9F1" w:themeFill="text2" w:themeFillTint="33"/>
          </w:tcPr>
          <w:p w:rsidR="006D75CF" w:rsidRDefault="006D75CF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Tijekom godine,</w:t>
            </w:r>
          </w:p>
          <w:p w:rsidR="006D75CF" w:rsidRPr="003B621F" w:rsidRDefault="006D75CF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prema potrebi</w:t>
            </w:r>
          </w:p>
        </w:tc>
        <w:tc>
          <w:tcPr>
            <w:tcW w:w="1418" w:type="dxa"/>
            <w:shd w:val="clear" w:color="auto" w:fill="C6D9F1" w:themeFill="text2" w:themeFillTint="33"/>
          </w:tcPr>
          <w:p w:rsidR="006D75CF" w:rsidRDefault="006D75CF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</w:tr>
      <w:tr w:rsidR="006D75CF" w:rsidRPr="000B6D1B" w:rsidTr="00E4738B">
        <w:trPr>
          <w:trHeight w:val="364"/>
        </w:trPr>
        <w:tc>
          <w:tcPr>
            <w:tcW w:w="850" w:type="dxa"/>
            <w:tcBorders>
              <w:bottom w:val="nil"/>
            </w:tcBorders>
            <w:shd w:val="clear" w:color="auto" w:fill="FFFFFF"/>
          </w:tcPr>
          <w:p w:rsidR="006D75CF" w:rsidRDefault="006D75CF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34.</w:t>
            </w:r>
          </w:p>
        </w:tc>
        <w:tc>
          <w:tcPr>
            <w:tcW w:w="1134" w:type="dxa"/>
            <w:shd w:val="clear" w:color="auto" w:fill="FFFFFF"/>
          </w:tcPr>
          <w:p w:rsidR="006D75CF" w:rsidRDefault="006D75CF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34/201/-JN</w:t>
            </w:r>
          </w:p>
        </w:tc>
        <w:tc>
          <w:tcPr>
            <w:tcW w:w="1560" w:type="dxa"/>
            <w:shd w:val="clear" w:color="auto" w:fill="FFFFFF"/>
          </w:tcPr>
          <w:p w:rsidR="006D75CF" w:rsidRPr="00925284" w:rsidRDefault="006D75CF" w:rsidP="000B6D1B">
            <w:pPr>
              <w:widowControl w:val="0"/>
              <w:suppressAutoHyphens/>
              <w:spacing w:after="0" w:line="240" w:lineRule="auto"/>
              <w:rPr>
                <w:rStyle w:val="st1"/>
                <w:rFonts w:ascii="Arial" w:hAnsi="Arial" w:cs="Arial"/>
                <w:sz w:val="16"/>
                <w:szCs w:val="16"/>
              </w:rPr>
            </w:pPr>
            <w:r>
              <w:rPr>
                <w:rStyle w:val="st1"/>
                <w:rFonts w:ascii="Arial" w:hAnsi="Arial" w:cs="Arial"/>
                <w:sz w:val="16"/>
                <w:szCs w:val="16"/>
              </w:rPr>
              <w:t>794422000-3</w:t>
            </w:r>
          </w:p>
        </w:tc>
        <w:tc>
          <w:tcPr>
            <w:tcW w:w="2693" w:type="dxa"/>
            <w:shd w:val="clear" w:color="auto" w:fill="FFFFFF"/>
          </w:tcPr>
          <w:p w:rsidR="006D75CF" w:rsidRPr="005D3FBF" w:rsidRDefault="006D75CF" w:rsidP="00DC454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Ostale usluge promidžbe i informiranja</w:t>
            </w:r>
          </w:p>
        </w:tc>
        <w:tc>
          <w:tcPr>
            <w:tcW w:w="1276" w:type="dxa"/>
            <w:shd w:val="clear" w:color="auto" w:fill="FFFFFF"/>
          </w:tcPr>
          <w:p w:rsidR="006D75CF" w:rsidRPr="005D3FBF" w:rsidRDefault="006D75CF" w:rsidP="000B6D1B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320.000,00</w:t>
            </w:r>
          </w:p>
        </w:tc>
        <w:tc>
          <w:tcPr>
            <w:tcW w:w="1417" w:type="dxa"/>
            <w:shd w:val="clear" w:color="auto" w:fill="FFFFFF"/>
          </w:tcPr>
          <w:p w:rsidR="006D75CF" w:rsidRPr="005D3FBF" w:rsidRDefault="006D75CF" w:rsidP="00925284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Postupak jednostavne nabave</w:t>
            </w:r>
          </w:p>
        </w:tc>
        <w:tc>
          <w:tcPr>
            <w:tcW w:w="992" w:type="dxa"/>
            <w:shd w:val="clear" w:color="auto" w:fill="FFFFFF"/>
          </w:tcPr>
          <w:p w:rsidR="006D75CF" w:rsidRPr="003B621F" w:rsidRDefault="006D75CF" w:rsidP="000B6D1B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276" w:type="dxa"/>
            <w:shd w:val="clear" w:color="auto" w:fill="FFFFFF"/>
          </w:tcPr>
          <w:p w:rsidR="006D75CF" w:rsidRDefault="006D75CF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ugovor</w:t>
            </w:r>
          </w:p>
        </w:tc>
        <w:tc>
          <w:tcPr>
            <w:tcW w:w="1418" w:type="dxa"/>
            <w:shd w:val="clear" w:color="auto" w:fill="FFFFFF"/>
          </w:tcPr>
          <w:p w:rsidR="006D75CF" w:rsidRDefault="006D75CF" w:rsidP="00A67DB2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Tijekom godine,</w:t>
            </w:r>
          </w:p>
          <w:p w:rsidR="006D75CF" w:rsidRPr="003B621F" w:rsidRDefault="006D75CF" w:rsidP="00A67DB2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prema potrebi</w:t>
            </w:r>
          </w:p>
        </w:tc>
        <w:tc>
          <w:tcPr>
            <w:tcW w:w="1418" w:type="dxa"/>
            <w:shd w:val="clear" w:color="auto" w:fill="FFFFFF"/>
          </w:tcPr>
          <w:p w:rsidR="006D75CF" w:rsidRDefault="006D75CF" w:rsidP="00A67DB2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</w:tr>
      <w:tr w:rsidR="006D75CF" w:rsidRPr="000B6D1B" w:rsidTr="00E4738B">
        <w:trPr>
          <w:trHeight w:val="364"/>
        </w:trPr>
        <w:tc>
          <w:tcPr>
            <w:tcW w:w="850" w:type="dxa"/>
            <w:tcBorders>
              <w:top w:val="nil"/>
            </w:tcBorders>
            <w:shd w:val="clear" w:color="auto" w:fill="FFFFFF"/>
          </w:tcPr>
          <w:p w:rsidR="006D75CF" w:rsidRDefault="006D75CF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134" w:type="dxa"/>
            <w:shd w:val="clear" w:color="auto" w:fill="C6D9F1" w:themeFill="text2" w:themeFillTint="33"/>
          </w:tcPr>
          <w:p w:rsidR="006D75CF" w:rsidRDefault="006D75CF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34/2018-JN</w:t>
            </w:r>
          </w:p>
          <w:p w:rsidR="006D75CF" w:rsidRPr="003B621F" w:rsidRDefault="006D75CF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izmijenjena</w:t>
            </w:r>
          </w:p>
        </w:tc>
        <w:tc>
          <w:tcPr>
            <w:tcW w:w="1560" w:type="dxa"/>
            <w:shd w:val="clear" w:color="auto" w:fill="C6D9F1" w:themeFill="text2" w:themeFillTint="33"/>
          </w:tcPr>
          <w:p w:rsidR="006D75CF" w:rsidRPr="00925284" w:rsidRDefault="006D75CF" w:rsidP="000B6D1B">
            <w:pPr>
              <w:widowControl w:val="0"/>
              <w:suppressAutoHyphens/>
              <w:spacing w:after="0" w:line="240" w:lineRule="auto"/>
              <w:rPr>
                <w:rStyle w:val="st1"/>
                <w:rFonts w:ascii="Arial" w:hAnsi="Arial" w:cs="Arial"/>
                <w:sz w:val="16"/>
                <w:szCs w:val="16"/>
              </w:rPr>
            </w:pPr>
            <w:r w:rsidRPr="00925284">
              <w:rPr>
                <w:rStyle w:val="st1"/>
                <w:rFonts w:ascii="Arial" w:hAnsi="Arial" w:cs="Arial"/>
                <w:sz w:val="16"/>
                <w:szCs w:val="16"/>
              </w:rPr>
              <w:t>74422000-3</w:t>
            </w:r>
          </w:p>
          <w:p w:rsidR="006D75CF" w:rsidRPr="00925284" w:rsidRDefault="006D75CF" w:rsidP="00D45077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2693" w:type="dxa"/>
            <w:shd w:val="clear" w:color="auto" w:fill="C6D9F1" w:themeFill="text2" w:themeFillTint="33"/>
          </w:tcPr>
          <w:p w:rsidR="006D75CF" w:rsidRPr="005D3FBF" w:rsidRDefault="006D75CF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5D3FBF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Ostale usluge promidžbe i informiranja</w:t>
            </w:r>
          </w:p>
        </w:tc>
        <w:tc>
          <w:tcPr>
            <w:tcW w:w="1276" w:type="dxa"/>
            <w:shd w:val="clear" w:color="auto" w:fill="C6D9F1" w:themeFill="text2" w:themeFillTint="33"/>
          </w:tcPr>
          <w:p w:rsidR="006D75CF" w:rsidRPr="005D3FBF" w:rsidRDefault="006D75CF" w:rsidP="000B6D1B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5D3FBF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280.000,00</w:t>
            </w:r>
          </w:p>
        </w:tc>
        <w:tc>
          <w:tcPr>
            <w:tcW w:w="1417" w:type="dxa"/>
            <w:shd w:val="clear" w:color="auto" w:fill="C6D9F1" w:themeFill="text2" w:themeFillTint="33"/>
          </w:tcPr>
          <w:p w:rsidR="006D75CF" w:rsidRPr="005D3FBF" w:rsidRDefault="006D75CF" w:rsidP="00925284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5D3FBF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Jednostavna nabava</w:t>
            </w:r>
          </w:p>
        </w:tc>
        <w:tc>
          <w:tcPr>
            <w:tcW w:w="992" w:type="dxa"/>
            <w:shd w:val="clear" w:color="auto" w:fill="C6D9F1" w:themeFill="text2" w:themeFillTint="33"/>
          </w:tcPr>
          <w:p w:rsidR="006D75CF" w:rsidRPr="003B621F" w:rsidRDefault="006D75CF" w:rsidP="000B6D1B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276" w:type="dxa"/>
            <w:shd w:val="clear" w:color="auto" w:fill="C6D9F1" w:themeFill="text2" w:themeFillTint="33"/>
          </w:tcPr>
          <w:p w:rsidR="006D75CF" w:rsidRDefault="006D75CF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Ugovor/</w:t>
            </w:r>
          </w:p>
          <w:p w:rsidR="006D75CF" w:rsidRDefault="006D75CF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narudžbenica</w:t>
            </w:r>
          </w:p>
        </w:tc>
        <w:tc>
          <w:tcPr>
            <w:tcW w:w="1418" w:type="dxa"/>
            <w:shd w:val="clear" w:color="auto" w:fill="C6D9F1" w:themeFill="text2" w:themeFillTint="33"/>
          </w:tcPr>
          <w:p w:rsidR="006D75CF" w:rsidRDefault="006D75CF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 xml:space="preserve">Tijekom godine, </w:t>
            </w:r>
          </w:p>
          <w:p w:rsidR="006D75CF" w:rsidRPr="005D3FBF" w:rsidRDefault="006D75CF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Prema potrebi</w:t>
            </w:r>
          </w:p>
        </w:tc>
        <w:tc>
          <w:tcPr>
            <w:tcW w:w="1418" w:type="dxa"/>
            <w:shd w:val="clear" w:color="auto" w:fill="C6D9F1" w:themeFill="text2" w:themeFillTint="33"/>
          </w:tcPr>
          <w:p w:rsidR="006D75CF" w:rsidRDefault="006D75CF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</w:tr>
      <w:tr w:rsidR="006D75CF" w:rsidRPr="000B6D1B" w:rsidTr="00277266">
        <w:trPr>
          <w:trHeight w:val="364"/>
        </w:trPr>
        <w:tc>
          <w:tcPr>
            <w:tcW w:w="850" w:type="dxa"/>
            <w:tcBorders>
              <w:top w:val="nil"/>
            </w:tcBorders>
            <w:shd w:val="clear" w:color="auto" w:fill="00B0F0"/>
          </w:tcPr>
          <w:p w:rsidR="006D75CF" w:rsidRDefault="006D75CF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134" w:type="dxa"/>
            <w:shd w:val="clear" w:color="auto" w:fill="00B0F0"/>
          </w:tcPr>
          <w:p w:rsidR="006D75CF" w:rsidRDefault="006D75CF" w:rsidP="00277266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34/2018-JN</w:t>
            </w:r>
          </w:p>
          <w:p w:rsidR="006D75CF" w:rsidRDefault="006D75CF" w:rsidP="00277266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III. Izmjene</w:t>
            </w:r>
          </w:p>
        </w:tc>
        <w:tc>
          <w:tcPr>
            <w:tcW w:w="1560" w:type="dxa"/>
            <w:shd w:val="clear" w:color="auto" w:fill="00B0F0"/>
          </w:tcPr>
          <w:p w:rsidR="006D75CF" w:rsidRPr="00925284" w:rsidRDefault="006D75CF" w:rsidP="003F314B">
            <w:pPr>
              <w:widowControl w:val="0"/>
              <w:suppressAutoHyphens/>
              <w:spacing w:after="0" w:line="240" w:lineRule="auto"/>
              <w:rPr>
                <w:rStyle w:val="st1"/>
                <w:rFonts w:ascii="Arial" w:hAnsi="Arial" w:cs="Arial"/>
                <w:sz w:val="16"/>
                <w:szCs w:val="16"/>
              </w:rPr>
            </w:pPr>
            <w:r w:rsidRPr="00925284">
              <w:rPr>
                <w:rStyle w:val="st1"/>
                <w:rFonts w:ascii="Arial" w:hAnsi="Arial" w:cs="Arial"/>
                <w:sz w:val="16"/>
                <w:szCs w:val="16"/>
              </w:rPr>
              <w:t>74422000-3</w:t>
            </w:r>
          </w:p>
          <w:p w:rsidR="006D75CF" w:rsidRPr="00925284" w:rsidRDefault="006D75CF" w:rsidP="003F314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2693" w:type="dxa"/>
            <w:shd w:val="clear" w:color="auto" w:fill="00B0F0"/>
          </w:tcPr>
          <w:p w:rsidR="006D75CF" w:rsidRPr="005D3FBF" w:rsidRDefault="006D75CF" w:rsidP="003F314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5D3FBF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Ostale usluge promidžbe i informiranja</w:t>
            </w:r>
          </w:p>
        </w:tc>
        <w:tc>
          <w:tcPr>
            <w:tcW w:w="1276" w:type="dxa"/>
            <w:shd w:val="clear" w:color="auto" w:fill="00B0F0"/>
          </w:tcPr>
          <w:p w:rsidR="006D75CF" w:rsidRPr="005D3FBF" w:rsidRDefault="006D75CF" w:rsidP="000B6D1B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360.000,00</w:t>
            </w:r>
          </w:p>
        </w:tc>
        <w:tc>
          <w:tcPr>
            <w:tcW w:w="1417" w:type="dxa"/>
            <w:shd w:val="clear" w:color="auto" w:fill="00B0F0"/>
          </w:tcPr>
          <w:p w:rsidR="006D75CF" w:rsidRPr="005D3FBF" w:rsidRDefault="006D75CF" w:rsidP="003F314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5D3FBF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Jednostavna nabava</w:t>
            </w:r>
          </w:p>
        </w:tc>
        <w:tc>
          <w:tcPr>
            <w:tcW w:w="992" w:type="dxa"/>
            <w:shd w:val="clear" w:color="auto" w:fill="00B0F0"/>
          </w:tcPr>
          <w:p w:rsidR="006D75CF" w:rsidRPr="003B621F" w:rsidRDefault="006D75CF" w:rsidP="000B6D1B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276" w:type="dxa"/>
            <w:shd w:val="clear" w:color="auto" w:fill="00B0F0"/>
          </w:tcPr>
          <w:p w:rsidR="006D75CF" w:rsidRDefault="006D75CF" w:rsidP="003F314B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Ugovor/</w:t>
            </w:r>
          </w:p>
          <w:p w:rsidR="006D75CF" w:rsidRDefault="006D75CF" w:rsidP="003F314B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narudžbenica</w:t>
            </w:r>
          </w:p>
        </w:tc>
        <w:tc>
          <w:tcPr>
            <w:tcW w:w="1418" w:type="dxa"/>
            <w:shd w:val="clear" w:color="auto" w:fill="00B0F0"/>
          </w:tcPr>
          <w:p w:rsidR="006D75CF" w:rsidRDefault="006D75CF" w:rsidP="003F314B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 xml:space="preserve">Tijekom godine, </w:t>
            </w:r>
          </w:p>
          <w:p w:rsidR="006D75CF" w:rsidRPr="005D3FBF" w:rsidRDefault="006D75CF" w:rsidP="003F314B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Prema potrebi</w:t>
            </w:r>
          </w:p>
        </w:tc>
        <w:tc>
          <w:tcPr>
            <w:tcW w:w="1418" w:type="dxa"/>
            <w:shd w:val="clear" w:color="auto" w:fill="00B0F0"/>
          </w:tcPr>
          <w:p w:rsidR="006D75CF" w:rsidRDefault="006D75CF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</w:tr>
      <w:tr w:rsidR="006D75CF" w:rsidRPr="000B6D1B" w:rsidTr="00E4738B">
        <w:trPr>
          <w:trHeight w:val="364"/>
        </w:trPr>
        <w:tc>
          <w:tcPr>
            <w:tcW w:w="850" w:type="dxa"/>
            <w:shd w:val="clear" w:color="auto" w:fill="FFFFFF"/>
          </w:tcPr>
          <w:p w:rsidR="006D75CF" w:rsidRDefault="006D75CF" w:rsidP="00DC454B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35.</w:t>
            </w:r>
          </w:p>
        </w:tc>
        <w:tc>
          <w:tcPr>
            <w:tcW w:w="1134" w:type="dxa"/>
            <w:shd w:val="clear" w:color="auto" w:fill="FFFFFF"/>
          </w:tcPr>
          <w:p w:rsidR="006D75CF" w:rsidRPr="003B621F" w:rsidRDefault="006D75CF" w:rsidP="00DC454B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35/2018-JN</w:t>
            </w:r>
          </w:p>
        </w:tc>
        <w:tc>
          <w:tcPr>
            <w:tcW w:w="1560" w:type="dxa"/>
            <w:shd w:val="clear" w:color="auto" w:fill="FFFFFF"/>
          </w:tcPr>
          <w:p w:rsidR="006D75CF" w:rsidRPr="00925284" w:rsidRDefault="006D75CF" w:rsidP="00DC454B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925284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79132000-8</w:t>
            </w:r>
          </w:p>
          <w:p w:rsidR="006D75CF" w:rsidRPr="00925284" w:rsidRDefault="006D75CF" w:rsidP="00DC454B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2693" w:type="dxa"/>
            <w:shd w:val="clear" w:color="auto" w:fill="FFFFFF"/>
          </w:tcPr>
          <w:p w:rsidR="006D75CF" w:rsidRPr="003B621F" w:rsidRDefault="006D75CF" w:rsidP="00DC454B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3B621F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Intelektualne i osobne usluge</w:t>
            </w:r>
          </w:p>
        </w:tc>
        <w:tc>
          <w:tcPr>
            <w:tcW w:w="1276" w:type="dxa"/>
            <w:shd w:val="clear" w:color="auto" w:fill="FFFFFF"/>
          </w:tcPr>
          <w:p w:rsidR="006D75CF" w:rsidRPr="003B621F" w:rsidRDefault="006D75CF" w:rsidP="005D5268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3B621F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141.600,00</w:t>
            </w:r>
          </w:p>
        </w:tc>
        <w:tc>
          <w:tcPr>
            <w:tcW w:w="1417" w:type="dxa"/>
            <w:shd w:val="clear" w:color="auto" w:fill="FFFFFF"/>
          </w:tcPr>
          <w:p w:rsidR="006D75CF" w:rsidRPr="003B621F" w:rsidRDefault="006D75CF" w:rsidP="00DC454B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3B621F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Jednostavna nabava</w:t>
            </w:r>
          </w:p>
        </w:tc>
        <w:tc>
          <w:tcPr>
            <w:tcW w:w="992" w:type="dxa"/>
            <w:shd w:val="clear" w:color="auto" w:fill="FFFFFF"/>
          </w:tcPr>
          <w:p w:rsidR="006D75CF" w:rsidRPr="003B621F" w:rsidRDefault="006D75CF" w:rsidP="00DC454B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276" w:type="dxa"/>
            <w:shd w:val="clear" w:color="auto" w:fill="FFFFFF"/>
          </w:tcPr>
          <w:p w:rsidR="006D75CF" w:rsidRDefault="006D75CF" w:rsidP="00DC454B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Ugovor/</w:t>
            </w:r>
          </w:p>
          <w:p w:rsidR="006D75CF" w:rsidRDefault="006D75CF" w:rsidP="00DC454B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narudžbenica</w:t>
            </w:r>
          </w:p>
        </w:tc>
        <w:tc>
          <w:tcPr>
            <w:tcW w:w="1418" w:type="dxa"/>
            <w:shd w:val="clear" w:color="auto" w:fill="FFFFFF"/>
          </w:tcPr>
          <w:p w:rsidR="006D75CF" w:rsidRPr="005D3FBF" w:rsidRDefault="006D75CF" w:rsidP="00DC454B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Tijekom godine, prema potrebi</w:t>
            </w:r>
          </w:p>
        </w:tc>
        <w:tc>
          <w:tcPr>
            <w:tcW w:w="1418" w:type="dxa"/>
            <w:shd w:val="clear" w:color="auto" w:fill="FFFFFF"/>
          </w:tcPr>
          <w:p w:rsidR="006D75CF" w:rsidRDefault="006D75CF" w:rsidP="00DC454B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</w:tr>
      <w:tr w:rsidR="006D75CF" w:rsidRPr="000B6D1B" w:rsidTr="005D5268">
        <w:trPr>
          <w:trHeight w:val="364"/>
        </w:trPr>
        <w:tc>
          <w:tcPr>
            <w:tcW w:w="850" w:type="dxa"/>
            <w:shd w:val="clear" w:color="auto" w:fill="00B0F0"/>
          </w:tcPr>
          <w:p w:rsidR="006D75CF" w:rsidRDefault="006D75CF" w:rsidP="00DC454B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134" w:type="dxa"/>
            <w:shd w:val="clear" w:color="auto" w:fill="00B0F0"/>
          </w:tcPr>
          <w:p w:rsidR="006D75CF" w:rsidRDefault="006D75CF" w:rsidP="003F314B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35/2018-JN</w:t>
            </w:r>
          </w:p>
          <w:p w:rsidR="006D75CF" w:rsidRPr="003B621F" w:rsidRDefault="006D75CF" w:rsidP="003F314B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III. Izmjene</w:t>
            </w:r>
          </w:p>
        </w:tc>
        <w:tc>
          <w:tcPr>
            <w:tcW w:w="1560" w:type="dxa"/>
            <w:shd w:val="clear" w:color="auto" w:fill="00B0F0"/>
          </w:tcPr>
          <w:p w:rsidR="006D75CF" w:rsidRPr="00925284" w:rsidRDefault="006D75CF" w:rsidP="003F314B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925284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79132000-8</w:t>
            </w:r>
          </w:p>
          <w:p w:rsidR="006D75CF" w:rsidRPr="00925284" w:rsidRDefault="006D75CF" w:rsidP="003F314B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2693" w:type="dxa"/>
            <w:shd w:val="clear" w:color="auto" w:fill="00B0F0"/>
          </w:tcPr>
          <w:p w:rsidR="006D75CF" w:rsidRPr="003B621F" w:rsidRDefault="006D75CF" w:rsidP="003F314B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3B621F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Intelektualne i osobne usluge</w:t>
            </w:r>
          </w:p>
        </w:tc>
        <w:tc>
          <w:tcPr>
            <w:tcW w:w="1276" w:type="dxa"/>
            <w:shd w:val="clear" w:color="auto" w:fill="00B0F0"/>
          </w:tcPr>
          <w:p w:rsidR="006D75CF" w:rsidRPr="003B621F" w:rsidRDefault="006D75CF" w:rsidP="005D5268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328.000,00</w:t>
            </w:r>
          </w:p>
        </w:tc>
        <w:tc>
          <w:tcPr>
            <w:tcW w:w="1417" w:type="dxa"/>
            <w:shd w:val="clear" w:color="auto" w:fill="00B0F0"/>
          </w:tcPr>
          <w:p w:rsidR="006D75CF" w:rsidRPr="003B621F" w:rsidRDefault="006D75CF" w:rsidP="003F314B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3B621F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Jednostavna nabava</w:t>
            </w:r>
          </w:p>
        </w:tc>
        <w:tc>
          <w:tcPr>
            <w:tcW w:w="992" w:type="dxa"/>
            <w:shd w:val="clear" w:color="auto" w:fill="00B0F0"/>
          </w:tcPr>
          <w:p w:rsidR="006D75CF" w:rsidRPr="003B621F" w:rsidRDefault="006D75CF" w:rsidP="00DC454B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276" w:type="dxa"/>
            <w:shd w:val="clear" w:color="auto" w:fill="00B0F0"/>
          </w:tcPr>
          <w:p w:rsidR="006D75CF" w:rsidRDefault="006D75CF" w:rsidP="003F314B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Ugovor/</w:t>
            </w:r>
          </w:p>
          <w:p w:rsidR="006D75CF" w:rsidRDefault="006D75CF" w:rsidP="003F314B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narudžbenica</w:t>
            </w:r>
          </w:p>
        </w:tc>
        <w:tc>
          <w:tcPr>
            <w:tcW w:w="1418" w:type="dxa"/>
            <w:shd w:val="clear" w:color="auto" w:fill="00B0F0"/>
          </w:tcPr>
          <w:p w:rsidR="006D75CF" w:rsidRPr="005D3FBF" w:rsidRDefault="006D75CF" w:rsidP="003F314B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Tijekom godine, prema potrebi</w:t>
            </w:r>
          </w:p>
        </w:tc>
        <w:tc>
          <w:tcPr>
            <w:tcW w:w="1418" w:type="dxa"/>
            <w:shd w:val="clear" w:color="auto" w:fill="00B0F0"/>
          </w:tcPr>
          <w:p w:rsidR="006D75CF" w:rsidRDefault="006D75CF" w:rsidP="00DC454B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</w:tr>
      <w:tr w:rsidR="006D75CF" w:rsidRPr="000B6D1B" w:rsidTr="00E4738B">
        <w:trPr>
          <w:trHeight w:val="364"/>
        </w:trPr>
        <w:tc>
          <w:tcPr>
            <w:tcW w:w="850" w:type="dxa"/>
            <w:shd w:val="clear" w:color="auto" w:fill="FFFFFF"/>
          </w:tcPr>
          <w:p w:rsidR="006D75CF" w:rsidRDefault="006D75CF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36.</w:t>
            </w:r>
          </w:p>
        </w:tc>
        <w:tc>
          <w:tcPr>
            <w:tcW w:w="1134" w:type="dxa"/>
            <w:shd w:val="clear" w:color="auto" w:fill="FFFFFF"/>
          </w:tcPr>
          <w:p w:rsidR="006D75CF" w:rsidRPr="003B621F" w:rsidRDefault="006D75CF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36/2018-JN</w:t>
            </w:r>
          </w:p>
        </w:tc>
        <w:tc>
          <w:tcPr>
            <w:tcW w:w="1560" w:type="dxa"/>
            <w:shd w:val="clear" w:color="auto" w:fill="FFFFFF"/>
          </w:tcPr>
          <w:p w:rsidR="006D75CF" w:rsidRPr="00925284" w:rsidRDefault="006D75CF" w:rsidP="0087791C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925284">
              <w:rPr>
                <w:rFonts w:ascii="Arial" w:hAnsi="Arial" w:cs="Arial"/>
                <w:sz w:val="16"/>
                <w:szCs w:val="16"/>
              </w:rPr>
              <w:t>71241000-9</w:t>
            </w:r>
          </w:p>
        </w:tc>
        <w:tc>
          <w:tcPr>
            <w:tcW w:w="2693" w:type="dxa"/>
            <w:shd w:val="clear" w:color="auto" w:fill="FFFFFF"/>
          </w:tcPr>
          <w:p w:rsidR="006D75CF" w:rsidRPr="003B621F" w:rsidRDefault="006D75CF" w:rsidP="0087791C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3B621F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Stručne studije i elaborati, planovi izvodljivosti</w:t>
            </w:r>
          </w:p>
        </w:tc>
        <w:tc>
          <w:tcPr>
            <w:tcW w:w="1276" w:type="dxa"/>
            <w:shd w:val="clear" w:color="auto" w:fill="FFFFFF"/>
          </w:tcPr>
          <w:p w:rsidR="006D75CF" w:rsidRPr="003B621F" w:rsidRDefault="006D75CF" w:rsidP="000B6D1B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3B621F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160.000,00</w:t>
            </w:r>
          </w:p>
        </w:tc>
        <w:tc>
          <w:tcPr>
            <w:tcW w:w="1417" w:type="dxa"/>
            <w:shd w:val="clear" w:color="auto" w:fill="FFFFFF"/>
          </w:tcPr>
          <w:p w:rsidR="006D75CF" w:rsidRPr="003B621F" w:rsidRDefault="006D75CF" w:rsidP="00397D73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3B621F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Jednostavna nabava</w:t>
            </w:r>
          </w:p>
        </w:tc>
        <w:tc>
          <w:tcPr>
            <w:tcW w:w="992" w:type="dxa"/>
            <w:shd w:val="clear" w:color="auto" w:fill="FFFFFF"/>
          </w:tcPr>
          <w:p w:rsidR="006D75CF" w:rsidRPr="003B621F" w:rsidRDefault="006D75CF" w:rsidP="000B6D1B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276" w:type="dxa"/>
            <w:shd w:val="clear" w:color="auto" w:fill="FFFFFF"/>
          </w:tcPr>
          <w:p w:rsidR="006D75CF" w:rsidRDefault="006D75CF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Ugovor/</w:t>
            </w:r>
          </w:p>
          <w:p w:rsidR="006D75CF" w:rsidRDefault="006D75CF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narudžbenica</w:t>
            </w:r>
          </w:p>
        </w:tc>
        <w:tc>
          <w:tcPr>
            <w:tcW w:w="1418" w:type="dxa"/>
            <w:shd w:val="clear" w:color="auto" w:fill="FFFFFF"/>
          </w:tcPr>
          <w:p w:rsidR="006D75CF" w:rsidRDefault="006D75CF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 xml:space="preserve">Tijekom godine, </w:t>
            </w:r>
          </w:p>
          <w:p w:rsidR="006D75CF" w:rsidRPr="005D3FBF" w:rsidRDefault="006D75CF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Prema potrebi</w:t>
            </w:r>
          </w:p>
        </w:tc>
        <w:tc>
          <w:tcPr>
            <w:tcW w:w="1418" w:type="dxa"/>
            <w:shd w:val="clear" w:color="auto" w:fill="FFFFFF"/>
          </w:tcPr>
          <w:p w:rsidR="006D75CF" w:rsidRDefault="006D75CF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</w:tr>
      <w:tr w:rsidR="006D75CF" w:rsidRPr="000B6D1B" w:rsidTr="005D5268">
        <w:trPr>
          <w:trHeight w:val="364"/>
        </w:trPr>
        <w:tc>
          <w:tcPr>
            <w:tcW w:w="850" w:type="dxa"/>
            <w:shd w:val="clear" w:color="auto" w:fill="00B0F0"/>
          </w:tcPr>
          <w:p w:rsidR="006D75CF" w:rsidRDefault="006D75CF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134" w:type="dxa"/>
            <w:shd w:val="clear" w:color="auto" w:fill="00B0F0"/>
          </w:tcPr>
          <w:p w:rsidR="006D75CF" w:rsidRDefault="006D75CF" w:rsidP="003F314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36/2018-JN</w:t>
            </w:r>
          </w:p>
          <w:p w:rsidR="006D75CF" w:rsidRPr="003B621F" w:rsidRDefault="006D75CF" w:rsidP="003F314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III. Izmjene</w:t>
            </w:r>
          </w:p>
        </w:tc>
        <w:tc>
          <w:tcPr>
            <w:tcW w:w="1560" w:type="dxa"/>
            <w:shd w:val="clear" w:color="auto" w:fill="00B0F0"/>
          </w:tcPr>
          <w:p w:rsidR="006D75CF" w:rsidRPr="00925284" w:rsidRDefault="006D75CF" w:rsidP="003F314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925284">
              <w:rPr>
                <w:rFonts w:ascii="Arial" w:hAnsi="Arial" w:cs="Arial"/>
                <w:sz w:val="16"/>
                <w:szCs w:val="16"/>
              </w:rPr>
              <w:t>71241000-9</w:t>
            </w:r>
          </w:p>
        </w:tc>
        <w:tc>
          <w:tcPr>
            <w:tcW w:w="2693" w:type="dxa"/>
            <w:shd w:val="clear" w:color="auto" w:fill="00B0F0"/>
          </w:tcPr>
          <w:p w:rsidR="006D75CF" w:rsidRPr="003B621F" w:rsidRDefault="006D75CF" w:rsidP="003F314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3B621F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Stručne studije i elaborati, planovi izvodljivosti</w:t>
            </w:r>
          </w:p>
        </w:tc>
        <w:tc>
          <w:tcPr>
            <w:tcW w:w="1276" w:type="dxa"/>
            <w:shd w:val="clear" w:color="auto" w:fill="00B0F0"/>
          </w:tcPr>
          <w:p w:rsidR="006D75CF" w:rsidRPr="003B621F" w:rsidRDefault="006D75CF" w:rsidP="000B6D1B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152.000,00</w:t>
            </w:r>
          </w:p>
        </w:tc>
        <w:tc>
          <w:tcPr>
            <w:tcW w:w="1417" w:type="dxa"/>
            <w:shd w:val="clear" w:color="auto" w:fill="00B0F0"/>
          </w:tcPr>
          <w:p w:rsidR="006D75CF" w:rsidRPr="003B621F" w:rsidRDefault="006D75CF" w:rsidP="003F314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3B621F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Jednostavna nabava</w:t>
            </w:r>
          </w:p>
        </w:tc>
        <w:tc>
          <w:tcPr>
            <w:tcW w:w="992" w:type="dxa"/>
            <w:shd w:val="clear" w:color="auto" w:fill="00B0F0"/>
          </w:tcPr>
          <w:p w:rsidR="006D75CF" w:rsidRPr="003B621F" w:rsidRDefault="006D75CF" w:rsidP="000B6D1B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276" w:type="dxa"/>
            <w:shd w:val="clear" w:color="auto" w:fill="00B0F0"/>
          </w:tcPr>
          <w:p w:rsidR="006D75CF" w:rsidRDefault="006D75CF" w:rsidP="003F314B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Ugovor/</w:t>
            </w:r>
          </w:p>
          <w:p w:rsidR="006D75CF" w:rsidRDefault="006D75CF" w:rsidP="003F314B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narudžbenica</w:t>
            </w:r>
          </w:p>
        </w:tc>
        <w:tc>
          <w:tcPr>
            <w:tcW w:w="1418" w:type="dxa"/>
            <w:shd w:val="clear" w:color="auto" w:fill="00B0F0"/>
          </w:tcPr>
          <w:p w:rsidR="006D75CF" w:rsidRDefault="006D75CF" w:rsidP="003F314B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 xml:space="preserve">Tijekom godine, </w:t>
            </w:r>
          </w:p>
          <w:p w:rsidR="006D75CF" w:rsidRPr="005D3FBF" w:rsidRDefault="006D75CF" w:rsidP="003F314B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Prema potrebi</w:t>
            </w:r>
          </w:p>
        </w:tc>
        <w:tc>
          <w:tcPr>
            <w:tcW w:w="1418" w:type="dxa"/>
            <w:shd w:val="clear" w:color="auto" w:fill="00B0F0"/>
          </w:tcPr>
          <w:p w:rsidR="006D75CF" w:rsidRDefault="006D75CF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</w:tr>
      <w:tr w:rsidR="006D75CF" w:rsidRPr="000B6D1B" w:rsidTr="00E4738B">
        <w:trPr>
          <w:trHeight w:val="364"/>
        </w:trPr>
        <w:tc>
          <w:tcPr>
            <w:tcW w:w="850" w:type="dxa"/>
            <w:shd w:val="clear" w:color="auto" w:fill="FFFFFF"/>
          </w:tcPr>
          <w:p w:rsidR="006D75CF" w:rsidRDefault="006D75CF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37.</w:t>
            </w:r>
          </w:p>
        </w:tc>
        <w:tc>
          <w:tcPr>
            <w:tcW w:w="1134" w:type="dxa"/>
            <w:shd w:val="clear" w:color="auto" w:fill="FFFFFF"/>
          </w:tcPr>
          <w:p w:rsidR="006D75CF" w:rsidRPr="003B621F" w:rsidRDefault="006D75CF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37/2018-JN</w:t>
            </w:r>
          </w:p>
        </w:tc>
        <w:tc>
          <w:tcPr>
            <w:tcW w:w="1560" w:type="dxa"/>
            <w:shd w:val="clear" w:color="auto" w:fill="FFFFFF"/>
          </w:tcPr>
          <w:p w:rsidR="006D75CF" w:rsidRPr="00925284" w:rsidRDefault="006D75CF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925284">
              <w:rPr>
                <w:rFonts w:ascii="Arial" w:hAnsi="Arial" w:cs="Arial"/>
                <w:sz w:val="16"/>
                <w:szCs w:val="16"/>
              </w:rPr>
              <w:t>72000000-5</w:t>
            </w:r>
          </w:p>
        </w:tc>
        <w:tc>
          <w:tcPr>
            <w:tcW w:w="2693" w:type="dxa"/>
            <w:shd w:val="clear" w:color="auto" w:fill="FFFFFF"/>
          </w:tcPr>
          <w:p w:rsidR="006D75CF" w:rsidRPr="003B621F" w:rsidRDefault="006D75CF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3B621F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Ostale računalne usluge</w:t>
            </w:r>
          </w:p>
          <w:p w:rsidR="006D75CF" w:rsidRPr="003B621F" w:rsidRDefault="006D75CF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276" w:type="dxa"/>
            <w:shd w:val="clear" w:color="auto" w:fill="FFFFFF"/>
          </w:tcPr>
          <w:p w:rsidR="006D75CF" w:rsidRPr="003B621F" w:rsidRDefault="006D75CF" w:rsidP="000B6D1B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3B621F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152.000,00</w:t>
            </w:r>
          </w:p>
        </w:tc>
        <w:tc>
          <w:tcPr>
            <w:tcW w:w="1417" w:type="dxa"/>
            <w:shd w:val="clear" w:color="auto" w:fill="FFFFFF"/>
          </w:tcPr>
          <w:p w:rsidR="006D75CF" w:rsidRPr="003B621F" w:rsidRDefault="006D75CF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3B621F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Jednostavna nabava</w:t>
            </w:r>
          </w:p>
        </w:tc>
        <w:tc>
          <w:tcPr>
            <w:tcW w:w="992" w:type="dxa"/>
            <w:shd w:val="clear" w:color="auto" w:fill="FFFFFF"/>
          </w:tcPr>
          <w:p w:rsidR="006D75CF" w:rsidRPr="003B621F" w:rsidRDefault="006D75CF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276" w:type="dxa"/>
            <w:shd w:val="clear" w:color="auto" w:fill="FFFFFF"/>
          </w:tcPr>
          <w:p w:rsidR="006D75CF" w:rsidRDefault="006D75CF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Ugovor/</w:t>
            </w:r>
          </w:p>
          <w:p w:rsidR="006D75CF" w:rsidRDefault="006D75CF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narudžbenica</w:t>
            </w:r>
          </w:p>
        </w:tc>
        <w:tc>
          <w:tcPr>
            <w:tcW w:w="1418" w:type="dxa"/>
            <w:shd w:val="clear" w:color="auto" w:fill="FFFFFF"/>
          </w:tcPr>
          <w:p w:rsidR="006D75CF" w:rsidRDefault="006D75CF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 xml:space="preserve">Tijekom godine, </w:t>
            </w:r>
          </w:p>
          <w:p w:rsidR="006D75CF" w:rsidRPr="005D3FBF" w:rsidRDefault="006D75CF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Prema potrebi</w:t>
            </w:r>
          </w:p>
        </w:tc>
        <w:tc>
          <w:tcPr>
            <w:tcW w:w="1418" w:type="dxa"/>
            <w:shd w:val="clear" w:color="auto" w:fill="FFFFFF"/>
          </w:tcPr>
          <w:p w:rsidR="006D75CF" w:rsidRDefault="006D75CF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</w:tr>
      <w:tr w:rsidR="006D75CF" w:rsidRPr="000B6D1B" w:rsidTr="00E215BB">
        <w:trPr>
          <w:trHeight w:val="364"/>
        </w:trPr>
        <w:tc>
          <w:tcPr>
            <w:tcW w:w="850" w:type="dxa"/>
            <w:shd w:val="clear" w:color="auto" w:fill="00B0F0"/>
          </w:tcPr>
          <w:p w:rsidR="006D75CF" w:rsidRDefault="006D75CF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134" w:type="dxa"/>
            <w:shd w:val="clear" w:color="auto" w:fill="00B0F0"/>
          </w:tcPr>
          <w:p w:rsidR="006D75CF" w:rsidRDefault="006D75CF" w:rsidP="003F314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37/2018-JN</w:t>
            </w:r>
          </w:p>
          <w:p w:rsidR="006D75CF" w:rsidRPr="003B621F" w:rsidRDefault="006D75CF" w:rsidP="003F314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III. Izmjene</w:t>
            </w:r>
          </w:p>
        </w:tc>
        <w:tc>
          <w:tcPr>
            <w:tcW w:w="1560" w:type="dxa"/>
            <w:shd w:val="clear" w:color="auto" w:fill="00B0F0"/>
          </w:tcPr>
          <w:p w:rsidR="006D75CF" w:rsidRPr="00925284" w:rsidRDefault="006D75CF" w:rsidP="003F314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925284">
              <w:rPr>
                <w:rFonts w:ascii="Arial" w:hAnsi="Arial" w:cs="Arial"/>
                <w:sz w:val="16"/>
                <w:szCs w:val="16"/>
              </w:rPr>
              <w:t>72000000-5</w:t>
            </w:r>
          </w:p>
        </w:tc>
        <w:tc>
          <w:tcPr>
            <w:tcW w:w="2693" w:type="dxa"/>
            <w:shd w:val="clear" w:color="auto" w:fill="00B0F0"/>
          </w:tcPr>
          <w:p w:rsidR="006D75CF" w:rsidRPr="003B621F" w:rsidRDefault="006D75CF" w:rsidP="003F314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3B621F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Ostale računalne usluge</w:t>
            </w:r>
          </w:p>
          <w:p w:rsidR="006D75CF" w:rsidRPr="003B621F" w:rsidRDefault="006D75CF" w:rsidP="003F314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276" w:type="dxa"/>
            <w:shd w:val="clear" w:color="auto" w:fill="00B0F0"/>
          </w:tcPr>
          <w:p w:rsidR="006D75CF" w:rsidRPr="003B621F" w:rsidRDefault="006D75CF" w:rsidP="000B6D1B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184.000,00</w:t>
            </w:r>
          </w:p>
        </w:tc>
        <w:tc>
          <w:tcPr>
            <w:tcW w:w="1417" w:type="dxa"/>
            <w:shd w:val="clear" w:color="auto" w:fill="00B0F0"/>
          </w:tcPr>
          <w:p w:rsidR="006D75CF" w:rsidRPr="003B621F" w:rsidRDefault="006D75CF" w:rsidP="003F314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3B621F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Jednostavna nabava</w:t>
            </w:r>
          </w:p>
        </w:tc>
        <w:tc>
          <w:tcPr>
            <w:tcW w:w="992" w:type="dxa"/>
            <w:shd w:val="clear" w:color="auto" w:fill="00B0F0"/>
          </w:tcPr>
          <w:p w:rsidR="006D75CF" w:rsidRPr="003B621F" w:rsidRDefault="006D75CF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276" w:type="dxa"/>
            <w:shd w:val="clear" w:color="auto" w:fill="00B0F0"/>
          </w:tcPr>
          <w:p w:rsidR="006D75CF" w:rsidRDefault="006D75CF" w:rsidP="003F314B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Ugovor/</w:t>
            </w:r>
          </w:p>
          <w:p w:rsidR="006D75CF" w:rsidRDefault="006D75CF" w:rsidP="003F314B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narudžbenica</w:t>
            </w:r>
          </w:p>
        </w:tc>
        <w:tc>
          <w:tcPr>
            <w:tcW w:w="1418" w:type="dxa"/>
            <w:shd w:val="clear" w:color="auto" w:fill="00B0F0"/>
          </w:tcPr>
          <w:p w:rsidR="006D75CF" w:rsidRDefault="006D75CF" w:rsidP="003F314B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 xml:space="preserve">Tijekom godine, </w:t>
            </w:r>
          </w:p>
          <w:p w:rsidR="006D75CF" w:rsidRPr="005D3FBF" w:rsidRDefault="006D75CF" w:rsidP="003F314B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Prema potrebi</w:t>
            </w:r>
          </w:p>
        </w:tc>
        <w:tc>
          <w:tcPr>
            <w:tcW w:w="1418" w:type="dxa"/>
            <w:shd w:val="clear" w:color="auto" w:fill="00B0F0"/>
          </w:tcPr>
          <w:p w:rsidR="006D75CF" w:rsidRDefault="006D75CF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</w:tr>
      <w:tr w:rsidR="006D75CF" w:rsidRPr="000B6D1B" w:rsidTr="00E4738B">
        <w:trPr>
          <w:trHeight w:val="364"/>
        </w:trPr>
        <w:tc>
          <w:tcPr>
            <w:tcW w:w="850" w:type="dxa"/>
            <w:shd w:val="clear" w:color="auto" w:fill="FFFFFF"/>
          </w:tcPr>
          <w:p w:rsidR="006D75CF" w:rsidRDefault="006D75CF" w:rsidP="00A77FCE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38.</w:t>
            </w:r>
          </w:p>
        </w:tc>
        <w:tc>
          <w:tcPr>
            <w:tcW w:w="1134" w:type="dxa"/>
            <w:shd w:val="clear" w:color="auto" w:fill="FFFFFF"/>
          </w:tcPr>
          <w:p w:rsidR="006D75CF" w:rsidRPr="003B621F" w:rsidRDefault="006D75CF" w:rsidP="00A77FCE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38/2018-JN</w:t>
            </w:r>
          </w:p>
        </w:tc>
        <w:tc>
          <w:tcPr>
            <w:tcW w:w="1560" w:type="dxa"/>
            <w:shd w:val="clear" w:color="auto" w:fill="FFFFFF"/>
          </w:tcPr>
          <w:p w:rsidR="006D75CF" w:rsidRPr="00925284" w:rsidRDefault="006D75CF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925284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30213000-5</w:t>
            </w:r>
          </w:p>
        </w:tc>
        <w:tc>
          <w:tcPr>
            <w:tcW w:w="2693" w:type="dxa"/>
            <w:shd w:val="clear" w:color="auto" w:fill="FFFFFF"/>
          </w:tcPr>
          <w:p w:rsidR="006D75CF" w:rsidRPr="003B621F" w:rsidRDefault="006D75CF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3B621F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Računala i računalna oprema</w:t>
            </w:r>
          </w:p>
        </w:tc>
        <w:tc>
          <w:tcPr>
            <w:tcW w:w="1276" w:type="dxa"/>
            <w:shd w:val="clear" w:color="auto" w:fill="FFFFFF"/>
          </w:tcPr>
          <w:p w:rsidR="006D75CF" w:rsidRPr="003B621F" w:rsidRDefault="006D75CF" w:rsidP="000B6D1B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52</w:t>
            </w:r>
            <w:r w:rsidRPr="003B621F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.000,00</w:t>
            </w:r>
          </w:p>
        </w:tc>
        <w:tc>
          <w:tcPr>
            <w:tcW w:w="1417" w:type="dxa"/>
            <w:shd w:val="clear" w:color="auto" w:fill="FFFFFF"/>
          </w:tcPr>
          <w:p w:rsidR="006D75CF" w:rsidRPr="003B621F" w:rsidRDefault="006D75CF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3B621F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Jednostavna nabava</w:t>
            </w:r>
          </w:p>
        </w:tc>
        <w:tc>
          <w:tcPr>
            <w:tcW w:w="992" w:type="dxa"/>
            <w:shd w:val="clear" w:color="auto" w:fill="FFFFFF"/>
          </w:tcPr>
          <w:p w:rsidR="006D75CF" w:rsidRPr="003B621F" w:rsidRDefault="006D75CF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276" w:type="dxa"/>
            <w:shd w:val="clear" w:color="auto" w:fill="FFFFFF"/>
          </w:tcPr>
          <w:p w:rsidR="006D75CF" w:rsidRDefault="006D75CF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Ugovor/</w:t>
            </w:r>
          </w:p>
          <w:p w:rsidR="006D75CF" w:rsidRDefault="006D75CF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narudžbenica</w:t>
            </w:r>
          </w:p>
        </w:tc>
        <w:tc>
          <w:tcPr>
            <w:tcW w:w="1418" w:type="dxa"/>
            <w:shd w:val="clear" w:color="auto" w:fill="FFFFFF"/>
          </w:tcPr>
          <w:p w:rsidR="006D75CF" w:rsidRDefault="006D75CF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 xml:space="preserve">Tijekom godine, </w:t>
            </w:r>
          </w:p>
          <w:p w:rsidR="006D75CF" w:rsidRPr="005D3FBF" w:rsidRDefault="006D75CF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Prema potrebi</w:t>
            </w:r>
          </w:p>
        </w:tc>
        <w:tc>
          <w:tcPr>
            <w:tcW w:w="1418" w:type="dxa"/>
            <w:shd w:val="clear" w:color="auto" w:fill="FFFFFF"/>
          </w:tcPr>
          <w:p w:rsidR="006D75CF" w:rsidRDefault="006D75CF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</w:tr>
      <w:tr w:rsidR="006D75CF" w:rsidRPr="000B6D1B" w:rsidTr="00E4738B">
        <w:trPr>
          <w:trHeight w:val="364"/>
        </w:trPr>
        <w:tc>
          <w:tcPr>
            <w:tcW w:w="850" w:type="dxa"/>
            <w:shd w:val="clear" w:color="auto" w:fill="FFFFFF"/>
          </w:tcPr>
          <w:p w:rsidR="006D75CF" w:rsidRDefault="006D75CF" w:rsidP="00A77FCE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39.</w:t>
            </w:r>
          </w:p>
        </w:tc>
        <w:tc>
          <w:tcPr>
            <w:tcW w:w="1134" w:type="dxa"/>
            <w:shd w:val="clear" w:color="auto" w:fill="FFFFFF"/>
          </w:tcPr>
          <w:p w:rsidR="006D75CF" w:rsidRPr="003B621F" w:rsidRDefault="006D75CF" w:rsidP="00A77FCE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39/2018-JN</w:t>
            </w:r>
          </w:p>
        </w:tc>
        <w:tc>
          <w:tcPr>
            <w:tcW w:w="1560" w:type="dxa"/>
            <w:shd w:val="clear" w:color="auto" w:fill="FFFFFF"/>
          </w:tcPr>
          <w:p w:rsidR="006D75CF" w:rsidRPr="00925284" w:rsidRDefault="006D75CF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925284">
              <w:rPr>
                <w:rFonts w:ascii="Arial" w:hAnsi="Arial" w:cs="Arial"/>
                <w:sz w:val="16"/>
                <w:szCs w:val="16"/>
              </w:rPr>
              <w:t>55300000-3</w:t>
            </w:r>
          </w:p>
        </w:tc>
        <w:tc>
          <w:tcPr>
            <w:tcW w:w="2693" w:type="dxa"/>
            <w:shd w:val="clear" w:color="auto" w:fill="FFFFFF"/>
          </w:tcPr>
          <w:p w:rsidR="006D75CF" w:rsidRPr="003B621F" w:rsidRDefault="006D75CF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3B621F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Reprezentacija</w:t>
            </w:r>
          </w:p>
        </w:tc>
        <w:tc>
          <w:tcPr>
            <w:tcW w:w="1276" w:type="dxa"/>
            <w:shd w:val="clear" w:color="auto" w:fill="FFFFFF"/>
          </w:tcPr>
          <w:p w:rsidR="006D75CF" w:rsidRPr="003B621F" w:rsidRDefault="006D75CF" w:rsidP="000B6D1B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80</w:t>
            </w:r>
            <w:r w:rsidRPr="003B621F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.000,00</w:t>
            </w:r>
          </w:p>
        </w:tc>
        <w:tc>
          <w:tcPr>
            <w:tcW w:w="1417" w:type="dxa"/>
            <w:shd w:val="clear" w:color="auto" w:fill="FFFFFF"/>
          </w:tcPr>
          <w:p w:rsidR="006D75CF" w:rsidRPr="003B621F" w:rsidRDefault="006D75CF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3B621F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Jednostavna nabava</w:t>
            </w:r>
          </w:p>
        </w:tc>
        <w:tc>
          <w:tcPr>
            <w:tcW w:w="992" w:type="dxa"/>
            <w:shd w:val="clear" w:color="auto" w:fill="FFFFFF"/>
          </w:tcPr>
          <w:p w:rsidR="006D75CF" w:rsidRPr="003B621F" w:rsidRDefault="006D75CF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276" w:type="dxa"/>
            <w:shd w:val="clear" w:color="auto" w:fill="FFFFFF"/>
          </w:tcPr>
          <w:p w:rsidR="006D75CF" w:rsidRDefault="006D75CF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Ugovor/</w:t>
            </w:r>
          </w:p>
          <w:p w:rsidR="006D75CF" w:rsidRDefault="006D75CF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narudžbenica</w:t>
            </w:r>
          </w:p>
        </w:tc>
        <w:tc>
          <w:tcPr>
            <w:tcW w:w="1418" w:type="dxa"/>
            <w:shd w:val="clear" w:color="auto" w:fill="FFFFFF"/>
          </w:tcPr>
          <w:p w:rsidR="006D75CF" w:rsidRDefault="006D75CF" w:rsidP="00DC454B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Tijekom godine,</w:t>
            </w:r>
          </w:p>
          <w:p w:rsidR="006D75CF" w:rsidRPr="005D3FBF" w:rsidRDefault="006D75CF" w:rsidP="00DC454B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Prema potrebi</w:t>
            </w:r>
          </w:p>
        </w:tc>
        <w:tc>
          <w:tcPr>
            <w:tcW w:w="1418" w:type="dxa"/>
            <w:shd w:val="clear" w:color="auto" w:fill="FFFFFF"/>
          </w:tcPr>
          <w:p w:rsidR="006D75CF" w:rsidRDefault="006D75CF" w:rsidP="00DC454B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</w:tr>
      <w:tr w:rsidR="006D75CF" w:rsidRPr="000B6D1B" w:rsidTr="00E4738B">
        <w:trPr>
          <w:trHeight w:val="364"/>
        </w:trPr>
        <w:tc>
          <w:tcPr>
            <w:tcW w:w="850" w:type="dxa"/>
            <w:shd w:val="clear" w:color="auto" w:fill="FFFFFF"/>
          </w:tcPr>
          <w:p w:rsidR="006D75CF" w:rsidRDefault="006D75CF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40.</w:t>
            </w:r>
          </w:p>
        </w:tc>
        <w:tc>
          <w:tcPr>
            <w:tcW w:w="1134" w:type="dxa"/>
            <w:shd w:val="clear" w:color="auto" w:fill="FFFFFF"/>
          </w:tcPr>
          <w:p w:rsidR="006D75CF" w:rsidRPr="003B621F" w:rsidRDefault="006D75CF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40/2018-JN</w:t>
            </w:r>
          </w:p>
        </w:tc>
        <w:tc>
          <w:tcPr>
            <w:tcW w:w="1560" w:type="dxa"/>
            <w:shd w:val="clear" w:color="auto" w:fill="FFFFFF"/>
          </w:tcPr>
          <w:p w:rsidR="006D75CF" w:rsidRPr="00925284" w:rsidRDefault="006D75CF" w:rsidP="00925284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925284">
              <w:rPr>
                <w:rFonts w:ascii="Arial" w:hAnsi="Arial" w:cs="Arial"/>
                <w:sz w:val="16"/>
                <w:szCs w:val="16"/>
              </w:rPr>
              <w:t>85200000-1</w:t>
            </w:r>
          </w:p>
        </w:tc>
        <w:tc>
          <w:tcPr>
            <w:tcW w:w="2693" w:type="dxa"/>
            <w:shd w:val="clear" w:color="auto" w:fill="FFFFFF"/>
          </w:tcPr>
          <w:p w:rsidR="006D75CF" w:rsidRPr="003B621F" w:rsidRDefault="006D75CF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3B621F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Komunalna higijena</w:t>
            </w:r>
          </w:p>
        </w:tc>
        <w:tc>
          <w:tcPr>
            <w:tcW w:w="1276" w:type="dxa"/>
            <w:shd w:val="clear" w:color="auto" w:fill="FFFFFF"/>
          </w:tcPr>
          <w:p w:rsidR="006D75CF" w:rsidRPr="003B621F" w:rsidRDefault="006D75CF" w:rsidP="000B6D1B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3B621F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104.000,00</w:t>
            </w:r>
          </w:p>
        </w:tc>
        <w:tc>
          <w:tcPr>
            <w:tcW w:w="1417" w:type="dxa"/>
            <w:shd w:val="clear" w:color="auto" w:fill="FFFFFF"/>
          </w:tcPr>
          <w:p w:rsidR="006D75CF" w:rsidRPr="003B621F" w:rsidRDefault="006D75CF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3B621F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Jednostavna nabava</w:t>
            </w:r>
          </w:p>
        </w:tc>
        <w:tc>
          <w:tcPr>
            <w:tcW w:w="992" w:type="dxa"/>
            <w:shd w:val="clear" w:color="auto" w:fill="FFFFFF"/>
          </w:tcPr>
          <w:p w:rsidR="006D75CF" w:rsidRPr="003B621F" w:rsidRDefault="006D75CF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276" w:type="dxa"/>
            <w:shd w:val="clear" w:color="auto" w:fill="FFFFFF"/>
          </w:tcPr>
          <w:p w:rsidR="006D75CF" w:rsidRDefault="006D75CF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Ugovor/</w:t>
            </w:r>
          </w:p>
          <w:p w:rsidR="006D75CF" w:rsidRDefault="006D75CF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narudžbenica</w:t>
            </w:r>
          </w:p>
        </w:tc>
        <w:tc>
          <w:tcPr>
            <w:tcW w:w="1418" w:type="dxa"/>
            <w:shd w:val="clear" w:color="auto" w:fill="FFFFFF"/>
          </w:tcPr>
          <w:p w:rsidR="006D75CF" w:rsidRDefault="006D75CF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 xml:space="preserve">Tijekom godine, </w:t>
            </w:r>
          </w:p>
          <w:p w:rsidR="006D75CF" w:rsidRPr="005D3FBF" w:rsidRDefault="006D75CF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Prema potrebi</w:t>
            </w:r>
          </w:p>
        </w:tc>
        <w:tc>
          <w:tcPr>
            <w:tcW w:w="1418" w:type="dxa"/>
            <w:shd w:val="clear" w:color="auto" w:fill="FFFFFF"/>
          </w:tcPr>
          <w:p w:rsidR="006D75CF" w:rsidRDefault="006D75CF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</w:tr>
      <w:tr w:rsidR="006D75CF" w:rsidRPr="000B6D1B" w:rsidTr="00A70592">
        <w:trPr>
          <w:trHeight w:val="364"/>
        </w:trPr>
        <w:tc>
          <w:tcPr>
            <w:tcW w:w="850" w:type="dxa"/>
            <w:shd w:val="clear" w:color="auto" w:fill="FFFFFF"/>
          </w:tcPr>
          <w:p w:rsidR="006D75CF" w:rsidRDefault="006D75CF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41.</w:t>
            </w:r>
          </w:p>
          <w:p w:rsidR="006D75CF" w:rsidRDefault="006D75CF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134" w:type="dxa"/>
            <w:shd w:val="clear" w:color="auto" w:fill="C6D9F1" w:themeFill="text2" w:themeFillTint="33"/>
          </w:tcPr>
          <w:p w:rsidR="006D75CF" w:rsidRDefault="006D75CF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41/2018</w:t>
            </w:r>
          </w:p>
          <w:p w:rsidR="006D75CF" w:rsidRDefault="006D75CF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nova</w:t>
            </w:r>
          </w:p>
        </w:tc>
        <w:tc>
          <w:tcPr>
            <w:tcW w:w="1560" w:type="dxa"/>
            <w:shd w:val="clear" w:color="auto" w:fill="C6D9F1" w:themeFill="text2" w:themeFillTint="33"/>
          </w:tcPr>
          <w:p w:rsidR="006D75CF" w:rsidRPr="00925284" w:rsidRDefault="006D75CF" w:rsidP="00925284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71314200-4</w:t>
            </w:r>
          </w:p>
        </w:tc>
        <w:tc>
          <w:tcPr>
            <w:tcW w:w="2693" w:type="dxa"/>
            <w:shd w:val="clear" w:color="auto" w:fill="C6D9F1" w:themeFill="text2" w:themeFillTint="33"/>
          </w:tcPr>
          <w:p w:rsidR="006D75CF" w:rsidRPr="003B621F" w:rsidRDefault="006D75CF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Energetska usluga- provedba projekta energetske učinkovitosti u Gradu Ivanić-Gradu</w:t>
            </w:r>
          </w:p>
        </w:tc>
        <w:tc>
          <w:tcPr>
            <w:tcW w:w="1276" w:type="dxa"/>
            <w:shd w:val="clear" w:color="auto" w:fill="C6D9F1" w:themeFill="text2" w:themeFillTint="33"/>
          </w:tcPr>
          <w:p w:rsidR="006D75CF" w:rsidRPr="003B621F" w:rsidRDefault="006D75CF" w:rsidP="000B6D1B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10.000.000,00</w:t>
            </w:r>
          </w:p>
        </w:tc>
        <w:tc>
          <w:tcPr>
            <w:tcW w:w="1417" w:type="dxa"/>
            <w:shd w:val="clear" w:color="auto" w:fill="C6D9F1" w:themeFill="text2" w:themeFillTint="33"/>
          </w:tcPr>
          <w:p w:rsidR="006D75CF" w:rsidRPr="003B621F" w:rsidRDefault="006D75CF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Otvoreni postupak</w:t>
            </w:r>
          </w:p>
        </w:tc>
        <w:tc>
          <w:tcPr>
            <w:tcW w:w="992" w:type="dxa"/>
            <w:shd w:val="clear" w:color="auto" w:fill="C6D9F1" w:themeFill="text2" w:themeFillTint="33"/>
          </w:tcPr>
          <w:p w:rsidR="006D75CF" w:rsidRPr="003B621F" w:rsidRDefault="006D75CF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NE</w:t>
            </w:r>
          </w:p>
        </w:tc>
        <w:tc>
          <w:tcPr>
            <w:tcW w:w="1276" w:type="dxa"/>
            <w:shd w:val="clear" w:color="auto" w:fill="C6D9F1" w:themeFill="text2" w:themeFillTint="33"/>
          </w:tcPr>
          <w:p w:rsidR="006D75CF" w:rsidRDefault="006D75CF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Ugovor</w:t>
            </w:r>
          </w:p>
        </w:tc>
        <w:tc>
          <w:tcPr>
            <w:tcW w:w="1418" w:type="dxa"/>
            <w:shd w:val="clear" w:color="auto" w:fill="C6D9F1" w:themeFill="text2" w:themeFillTint="33"/>
          </w:tcPr>
          <w:p w:rsidR="006D75CF" w:rsidRPr="00E4738B" w:rsidRDefault="006D75CF" w:rsidP="00E4738B">
            <w:pPr>
              <w:widowControl w:val="0"/>
              <w:suppressAutoHyphens/>
              <w:snapToGrid w:val="0"/>
              <w:spacing w:after="0" w:line="240" w:lineRule="auto"/>
              <w:ind w:left="360" w:hanging="331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 xml:space="preserve">III. </w:t>
            </w:r>
            <w:r w:rsidRPr="00E4738B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kvartal</w:t>
            </w:r>
          </w:p>
        </w:tc>
        <w:tc>
          <w:tcPr>
            <w:tcW w:w="1418" w:type="dxa"/>
            <w:shd w:val="clear" w:color="auto" w:fill="C6D9F1" w:themeFill="text2" w:themeFillTint="33"/>
          </w:tcPr>
          <w:p w:rsidR="006D75CF" w:rsidRDefault="006D75CF" w:rsidP="00E4738B">
            <w:pPr>
              <w:widowControl w:val="0"/>
              <w:suppressAutoHyphens/>
              <w:snapToGrid w:val="0"/>
              <w:spacing w:after="0" w:line="240" w:lineRule="auto"/>
              <w:ind w:left="360" w:hanging="331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 xml:space="preserve">13 godina i </w:t>
            </w:r>
          </w:p>
          <w:p w:rsidR="006D75CF" w:rsidRDefault="006D75CF" w:rsidP="00E4738B">
            <w:pPr>
              <w:widowControl w:val="0"/>
              <w:suppressAutoHyphens/>
              <w:snapToGrid w:val="0"/>
              <w:spacing w:after="0" w:line="240" w:lineRule="auto"/>
              <w:ind w:left="360" w:hanging="331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11 mjeseci</w:t>
            </w:r>
          </w:p>
        </w:tc>
      </w:tr>
      <w:tr w:rsidR="006D75CF" w:rsidRPr="000B6D1B" w:rsidTr="00A70592">
        <w:trPr>
          <w:trHeight w:val="364"/>
        </w:trPr>
        <w:tc>
          <w:tcPr>
            <w:tcW w:w="850" w:type="dxa"/>
            <w:shd w:val="clear" w:color="auto" w:fill="FFFFFF"/>
          </w:tcPr>
          <w:p w:rsidR="006D75CF" w:rsidRDefault="006D75CF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42.</w:t>
            </w:r>
          </w:p>
          <w:p w:rsidR="006D75CF" w:rsidRDefault="006D75CF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134" w:type="dxa"/>
            <w:shd w:val="clear" w:color="auto" w:fill="C6D9F1" w:themeFill="text2" w:themeFillTint="33"/>
          </w:tcPr>
          <w:p w:rsidR="006D75CF" w:rsidRDefault="006D75CF" w:rsidP="00E4738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42/2018-JN</w:t>
            </w:r>
          </w:p>
          <w:p w:rsidR="006D75CF" w:rsidRDefault="006D75CF" w:rsidP="00E4738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nova</w:t>
            </w:r>
          </w:p>
        </w:tc>
        <w:tc>
          <w:tcPr>
            <w:tcW w:w="1560" w:type="dxa"/>
            <w:shd w:val="clear" w:color="auto" w:fill="C6D9F1" w:themeFill="text2" w:themeFillTint="33"/>
          </w:tcPr>
          <w:p w:rsidR="006D75CF" w:rsidRDefault="006D75CF" w:rsidP="00925284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18310000-1</w:t>
            </w:r>
          </w:p>
        </w:tc>
        <w:tc>
          <w:tcPr>
            <w:tcW w:w="2693" w:type="dxa"/>
            <w:shd w:val="clear" w:color="auto" w:fill="C6D9F1" w:themeFill="text2" w:themeFillTint="33"/>
          </w:tcPr>
          <w:p w:rsidR="006D75CF" w:rsidRDefault="006D75CF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Komunalna oprema</w:t>
            </w:r>
          </w:p>
        </w:tc>
        <w:tc>
          <w:tcPr>
            <w:tcW w:w="1276" w:type="dxa"/>
            <w:shd w:val="clear" w:color="auto" w:fill="C6D9F1" w:themeFill="text2" w:themeFillTint="33"/>
          </w:tcPr>
          <w:p w:rsidR="006D75CF" w:rsidRDefault="006D75CF" w:rsidP="000B6D1B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192.000,00</w:t>
            </w:r>
          </w:p>
        </w:tc>
        <w:tc>
          <w:tcPr>
            <w:tcW w:w="1417" w:type="dxa"/>
            <w:shd w:val="clear" w:color="auto" w:fill="C6D9F1" w:themeFill="text2" w:themeFillTint="33"/>
          </w:tcPr>
          <w:p w:rsidR="006D75CF" w:rsidRDefault="006D75CF" w:rsidP="00AB1EC8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Postupak jednostavne nabave</w:t>
            </w:r>
          </w:p>
        </w:tc>
        <w:tc>
          <w:tcPr>
            <w:tcW w:w="992" w:type="dxa"/>
            <w:shd w:val="clear" w:color="auto" w:fill="C6D9F1" w:themeFill="text2" w:themeFillTint="33"/>
          </w:tcPr>
          <w:p w:rsidR="006D75CF" w:rsidRDefault="006D75CF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276" w:type="dxa"/>
            <w:shd w:val="clear" w:color="auto" w:fill="C6D9F1" w:themeFill="text2" w:themeFillTint="33"/>
          </w:tcPr>
          <w:p w:rsidR="006D75CF" w:rsidRDefault="006D75CF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Narudžbenica</w:t>
            </w:r>
          </w:p>
        </w:tc>
        <w:tc>
          <w:tcPr>
            <w:tcW w:w="1418" w:type="dxa"/>
            <w:shd w:val="clear" w:color="auto" w:fill="C6D9F1" w:themeFill="text2" w:themeFillTint="33"/>
          </w:tcPr>
          <w:p w:rsidR="006D75CF" w:rsidRPr="00E4738B" w:rsidRDefault="006D75CF" w:rsidP="00A67DB2">
            <w:pPr>
              <w:widowControl w:val="0"/>
              <w:suppressAutoHyphens/>
              <w:snapToGrid w:val="0"/>
              <w:spacing w:after="0" w:line="240" w:lineRule="auto"/>
              <w:ind w:left="360" w:hanging="331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 xml:space="preserve">III. </w:t>
            </w:r>
            <w:r w:rsidRPr="00E4738B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kvartal</w:t>
            </w:r>
          </w:p>
        </w:tc>
        <w:tc>
          <w:tcPr>
            <w:tcW w:w="1418" w:type="dxa"/>
            <w:shd w:val="clear" w:color="auto" w:fill="C6D9F1" w:themeFill="text2" w:themeFillTint="33"/>
          </w:tcPr>
          <w:p w:rsidR="006D75CF" w:rsidRDefault="006D75CF" w:rsidP="00E4738B">
            <w:pPr>
              <w:widowControl w:val="0"/>
              <w:suppressAutoHyphens/>
              <w:snapToGrid w:val="0"/>
              <w:spacing w:after="0" w:line="240" w:lineRule="auto"/>
              <w:ind w:left="360" w:hanging="331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</w:tr>
      <w:tr w:rsidR="006D75CF" w:rsidRPr="000B6D1B" w:rsidTr="00FE6362">
        <w:trPr>
          <w:trHeight w:val="364"/>
        </w:trPr>
        <w:tc>
          <w:tcPr>
            <w:tcW w:w="850" w:type="dxa"/>
            <w:shd w:val="clear" w:color="auto" w:fill="00B0F0"/>
          </w:tcPr>
          <w:p w:rsidR="006D75CF" w:rsidRDefault="006D75CF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43.</w:t>
            </w:r>
          </w:p>
        </w:tc>
        <w:tc>
          <w:tcPr>
            <w:tcW w:w="1134" w:type="dxa"/>
            <w:shd w:val="clear" w:color="auto" w:fill="00B0F0"/>
          </w:tcPr>
          <w:p w:rsidR="006D75CF" w:rsidRDefault="006D75CF" w:rsidP="00E4738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43/201/-JN</w:t>
            </w:r>
          </w:p>
          <w:p w:rsidR="006D75CF" w:rsidRDefault="006D75CF" w:rsidP="00E4738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III. Dopuna</w:t>
            </w:r>
          </w:p>
        </w:tc>
        <w:tc>
          <w:tcPr>
            <w:tcW w:w="1560" w:type="dxa"/>
            <w:shd w:val="clear" w:color="auto" w:fill="00B0F0"/>
          </w:tcPr>
          <w:p w:rsidR="006D75CF" w:rsidRPr="00FE6362" w:rsidRDefault="006D75CF" w:rsidP="00925284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FE6362">
              <w:rPr>
                <w:rFonts w:ascii="MinionPro-Cn" w:hAnsi="MinionPro-Cn" w:cs="MinionPro-Cn"/>
                <w:sz w:val="16"/>
                <w:szCs w:val="16"/>
              </w:rPr>
              <w:t>37472000-7</w:t>
            </w:r>
          </w:p>
        </w:tc>
        <w:tc>
          <w:tcPr>
            <w:tcW w:w="2693" w:type="dxa"/>
            <w:shd w:val="clear" w:color="auto" w:fill="00B0F0"/>
          </w:tcPr>
          <w:p w:rsidR="006D75CF" w:rsidRDefault="006D75CF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Sportska oprema – opremanje kuglane</w:t>
            </w:r>
          </w:p>
        </w:tc>
        <w:tc>
          <w:tcPr>
            <w:tcW w:w="1276" w:type="dxa"/>
            <w:shd w:val="clear" w:color="auto" w:fill="00B0F0"/>
          </w:tcPr>
          <w:p w:rsidR="006D75CF" w:rsidRDefault="006D75CF" w:rsidP="000B6D1B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200.000,00</w:t>
            </w:r>
          </w:p>
        </w:tc>
        <w:tc>
          <w:tcPr>
            <w:tcW w:w="1417" w:type="dxa"/>
            <w:shd w:val="clear" w:color="auto" w:fill="00B0F0"/>
          </w:tcPr>
          <w:p w:rsidR="006D75CF" w:rsidRDefault="006D75CF" w:rsidP="003F314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Postupak jednostavne nabave</w:t>
            </w:r>
          </w:p>
        </w:tc>
        <w:tc>
          <w:tcPr>
            <w:tcW w:w="992" w:type="dxa"/>
            <w:shd w:val="clear" w:color="auto" w:fill="00B0F0"/>
          </w:tcPr>
          <w:p w:rsidR="006D75CF" w:rsidRDefault="006D75CF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276" w:type="dxa"/>
            <w:shd w:val="clear" w:color="auto" w:fill="00B0F0"/>
          </w:tcPr>
          <w:p w:rsidR="006D75CF" w:rsidRDefault="006D75CF" w:rsidP="003F314B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Ugovor/</w:t>
            </w:r>
          </w:p>
          <w:p w:rsidR="006D75CF" w:rsidRDefault="006D75CF" w:rsidP="003F314B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narudžbenica</w:t>
            </w:r>
          </w:p>
        </w:tc>
        <w:tc>
          <w:tcPr>
            <w:tcW w:w="1418" w:type="dxa"/>
            <w:shd w:val="clear" w:color="auto" w:fill="00B0F0"/>
          </w:tcPr>
          <w:p w:rsidR="006D75CF" w:rsidRDefault="006D75CF" w:rsidP="003F314B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 xml:space="preserve">Tijekom godine, </w:t>
            </w:r>
          </w:p>
          <w:p w:rsidR="006D75CF" w:rsidRPr="005D3FBF" w:rsidRDefault="006D75CF" w:rsidP="003F314B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Prema potrebi</w:t>
            </w:r>
          </w:p>
        </w:tc>
        <w:tc>
          <w:tcPr>
            <w:tcW w:w="1418" w:type="dxa"/>
            <w:shd w:val="clear" w:color="auto" w:fill="00B0F0"/>
          </w:tcPr>
          <w:p w:rsidR="006D75CF" w:rsidRDefault="006D75CF" w:rsidP="00E4738B">
            <w:pPr>
              <w:widowControl w:val="0"/>
              <w:suppressAutoHyphens/>
              <w:snapToGrid w:val="0"/>
              <w:spacing w:after="0" w:line="240" w:lineRule="auto"/>
              <w:ind w:left="360" w:hanging="331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</w:tr>
      <w:tr w:rsidR="00D54B74" w:rsidRPr="000B6D1B" w:rsidTr="00FE6362">
        <w:trPr>
          <w:trHeight w:val="364"/>
        </w:trPr>
        <w:tc>
          <w:tcPr>
            <w:tcW w:w="850" w:type="dxa"/>
            <w:shd w:val="clear" w:color="auto" w:fill="00B0F0"/>
          </w:tcPr>
          <w:p w:rsidR="00D54B74" w:rsidRDefault="00D54B74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lastRenderedPageBreak/>
              <w:t xml:space="preserve">44. </w:t>
            </w:r>
          </w:p>
        </w:tc>
        <w:tc>
          <w:tcPr>
            <w:tcW w:w="1134" w:type="dxa"/>
            <w:shd w:val="clear" w:color="auto" w:fill="00B0F0"/>
          </w:tcPr>
          <w:p w:rsidR="00D54B74" w:rsidRDefault="00D54B74" w:rsidP="005125F5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44/201/-JN</w:t>
            </w:r>
          </w:p>
          <w:p w:rsidR="00D54B74" w:rsidRDefault="00D54B74" w:rsidP="005125F5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III. Dopuna</w:t>
            </w:r>
          </w:p>
        </w:tc>
        <w:tc>
          <w:tcPr>
            <w:tcW w:w="1560" w:type="dxa"/>
            <w:shd w:val="clear" w:color="auto" w:fill="00B0F0"/>
          </w:tcPr>
          <w:p w:rsidR="00D54B74" w:rsidRPr="00FE6362" w:rsidRDefault="00D54B74" w:rsidP="00925284">
            <w:pPr>
              <w:widowControl w:val="0"/>
              <w:suppressAutoHyphens/>
              <w:spacing w:after="0" w:line="240" w:lineRule="auto"/>
              <w:rPr>
                <w:rFonts w:ascii="MinionPro-Cn" w:hAnsi="MinionPro-Cn" w:cs="MinionPro-Cn"/>
                <w:sz w:val="16"/>
                <w:szCs w:val="16"/>
              </w:rPr>
            </w:pPr>
            <w:r>
              <w:rPr>
                <w:rFonts w:ascii="MinionPro-Cn" w:hAnsi="MinionPro-Cn" w:cs="MinionPro-Cn"/>
                <w:sz w:val="16"/>
                <w:szCs w:val="16"/>
              </w:rPr>
              <w:t>36535200-2</w:t>
            </w:r>
          </w:p>
        </w:tc>
        <w:tc>
          <w:tcPr>
            <w:tcW w:w="2693" w:type="dxa"/>
            <w:shd w:val="clear" w:color="auto" w:fill="00B0F0"/>
          </w:tcPr>
          <w:p w:rsidR="00D54B74" w:rsidRDefault="00D54B74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Projekt održavanja projekata DV</w:t>
            </w:r>
          </w:p>
        </w:tc>
        <w:tc>
          <w:tcPr>
            <w:tcW w:w="1276" w:type="dxa"/>
            <w:shd w:val="clear" w:color="auto" w:fill="00B0F0"/>
          </w:tcPr>
          <w:p w:rsidR="00D54B74" w:rsidRDefault="00D54B74" w:rsidP="000B6D1B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104.000,00</w:t>
            </w:r>
          </w:p>
        </w:tc>
        <w:tc>
          <w:tcPr>
            <w:tcW w:w="1417" w:type="dxa"/>
            <w:shd w:val="clear" w:color="auto" w:fill="00B0F0"/>
          </w:tcPr>
          <w:p w:rsidR="00D54B74" w:rsidRDefault="00D54B74" w:rsidP="005125F5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Postupak jednostavne nabave</w:t>
            </w:r>
          </w:p>
        </w:tc>
        <w:tc>
          <w:tcPr>
            <w:tcW w:w="992" w:type="dxa"/>
            <w:shd w:val="clear" w:color="auto" w:fill="00B0F0"/>
          </w:tcPr>
          <w:p w:rsidR="00D54B74" w:rsidRDefault="00D54B74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276" w:type="dxa"/>
            <w:shd w:val="clear" w:color="auto" w:fill="00B0F0"/>
          </w:tcPr>
          <w:p w:rsidR="00D54B74" w:rsidRDefault="00D54B74" w:rsidP="005125F5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Ugovor/</w:t>
            </w:r>
          </w:p>
          <w:p w:rsidR="00D54B74" w:rsidRDefault="00D54B74" w:rsidP="005125F5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narudžbenica</w:t>
            </w:r>
          </w:p>
        </w:tc>
        <w:tc>
          <w:tcPr>
            <w:tcW w:w="1418" w:type="dxa"/>
            <w:shd w:val="clear" w:color="auto" w:fill="00B0F0"/>
          </w:tcPr>
          <w:p w:rsidR="00D54B74" w:rsidRDefault="00D54B74" w:rsidP="003F314B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418" w:type="dxa"/>
            <w:shd w:val="clear" w:color="auto" w:fill="00B0F0"/>
          </w:tcPr>
          <w:p w:rsidR="00D54B74" w:rsidRDefault="00D54B74" w:rsidP="00E4738B">
            <w:pPr>
              <w:widowControl w:val="0"/>
              <w:suppressAutoHyphens/>
              <w:snapToGrid w:val="0"/>
              <w:spacing w:after="0" w:line="240" w:lineRule="auto"/>
              <w:ind w:left="360" w:hanging="331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</w:tr>
    </w:tbl>
    <w:p w:rsidR="00910D2C" w:rsidRDefault="00910D2C" w:rsidP="005F3575">
      <w:pPr>
        <w:widowControl w:val="0"/>
        <w:suppressAutoHyphens/>
        <w:spacing w:after="0" w:line="240" w:lineRule="auto"/>
        <w:jc w:val="center"/>
        <w:rPr>
          <w:rFonts w:ascii="Arial" w:eastAsia="Arial Unicode MS" w:hAnsi="Arial" w:cs="Arial"/>
          <w:kern w:val="1"/>
          <w:sz w:val="24"/>
          <w:szCs w:val="24"/>
          <w:lang w:eastAsia="zh-CN" w:bidi="hi-IN"/>
        </w:rPr>
      </w:pPr>
    </w:p>
    <w:p w:rsidR="005F3575" w:rsidRPr="000B6D1B" w:rsidRDefault="005F3575" w:rsidP="005F3575">
      <w:pPr>
        <w:widowControl w:val="0"/>
        <w:suppressAutoHyphens/>
        <w:spacing w:after="0" w:line="240" w:lineRule="auto"/>
        <w:jc w:val="center"/>
        <w:rPr>
          <w:rFonts w:ascii="Arial" w:eastAsia="Arial Unicode MS" w:hAnsi="Arial" w:cs="Arial"/>
          <w:kern w:val="1"/>
          <w:sz w:val="24"/>
          <w:szCs w:val="24"/>
          <w:lang w:eastAsia="zh-CN" w:bidi="hi-IN"/>
        </w:rPr>
      </w:pPr>
      <w:r w:rsidRPr="000B6D1B">
        <w:rPr>
          <w:rFonts w:ascii="Arial" w:eastAsia="Arial Unicode MS" w:hAnsi="Arial" w:cs="Arial"/>
          <w:kern w:val="1"/>
          <w:sz w:val="24"/>
          <w:szCs w:val="24"/>
          <w:lang w:eastAsia="zh-CN" w:bidi="hi-IN"/>
        </w:rPr>
        <w:t xml:space="preserve">II. </w:t>
      </w:r>
    </w:p>
    <w:p w:rsidR="005F3575" w:rsidRPr="000B6D1B" w:rsidRDefault="005F3575" w:rsidP="005F3575">
      <w:pPr>
        <w:widowControl w:val="0"/>
        <w:suppressAutoHyphens/>
        <w:spacing w:after="0" w:line="240" w:lineRule="auto"/>
        <w:jc w:val="center"/>
        <w:rPr>
          <w:rFonts w:ascii="Arial" w:eastAsia="Arial Unicode MS" w:hAnsi="Arial" w:cs="Arial"/>
          <w:kern w:val="1"/>
          <w:sz w:val="24"/>
          <w:szCs w:val="24"/>
          <w:lang w:eastAsia="zh-CN" w:bidi="hi-IN"/>
        </w:rPr>
      </w:pPr>
    </w:p>
    <w:p w:rsidR="005F3575" w:rsidRPr="000B6D1B" w:rsidRDefault="005F3575" w:rsidP="005F3575">
      <w:pPr>
        <w:widowControl w:val="0"/>
        <w:suppressAutoHyphens/>
        <w:spacing w:after="0" w:line="240" w:lineRule="auto"/>
        <w:rPr>
          <w:rFonts w:ascii="Arial" w:eastAsia="Arial Unicode MS" w:hAnsi="Arial" w:cs="Arial"/>
          <w:kern w:val="1"/>
          <w:sz w:val="24"/>
          <w:szCs w:val="24"/>
          <w:lang w:eastAsia="zh-CN" w:bidi="hi-IN"/>
        </w:rPr>
      </w:pPr>
      <w:r w:rsidRPr="000B6D1B">
        <w:rPr>
          <w:rFonts w:ascii="Arial" w:eastAsia="Arial Unicode MS" w:hAnsi="Arial" w:cs="Arial"/>
          <w:kern w:val="1"/>
          <w:sz w:val="24"/>
          <w:szCs w:val="24"/>
          <w:lang w:eastAsia="zh-CN" w:bidi="hi-IN"/>
        </w:rPr>
        <w:t>Ov</w:t>
      </w:r>
      <w:r w:rsidR="00407B7C">
        <w:rPr>
          <w:rFonts w:ascii="Arial" w:eastAsia="Arial Unicode MS" w:hAnsi="Arial" w:cs="Arial"/>
          <w:kern w:val="1"/>
          <w:sz w:val="24"/>
          <w:szCs w:val="24"/>
          <w:lang w:eastAsia="zh-CN" w:bidi="hi-IN"/>
        </w:rPr>
        <w:t>e I</w:t>
      </w:r>
      <w:r w:rsidR="006D75CF">
        <w:rPr>
          <w:rFonts w:ascii="Arial" w:eastAsia="Arial Unicode MS" w:hAnsi="Arial" w:cs="Arial"/>
          <w:kern w:val="1"/>
          <w:sz w:val="24"/>
          <w:szCs w:val="24"/>
          <w:lang w:eastAsia="zh-CN" w:bidi="hi-IN"/>
        </w:rPr>
        <w:t>I</w:t>
      </w:r>
      <w:r w:rsidR="00A70592">
        <w:rPr>
          <w:rFonts w:ascii="Arial" w:eastAsia="Arial Unicode MS" w:hAnsi="Arial" w:cs="Arial"/>
          <w:kern w:val="1"/>
          <w:sz w:val="24"/>
          <w:szCs w:val="24"/>
          <w:lang w:eastAsia="zh-CN" w:bidi="hi-IN"/>
        </w:rPr>
        <w:t>I</w:t>
      </w:r>
      <w:r w:rsidR="00407B7C">
        <w:rPr>
          <w:rFonts w:ascii="Arial" w:eastAsia="Arial Unicode MS" w:hAnsi="Arial" w:cs="Arial"/>
          <w:kern w:val="1"/>
          <w:sz w:val="24"/>
          <w:szCs w:val="24"/>
          <w:lang w:eastAsia="zh-CN" w:bidi="hi-IN"/>
        </w:rPr>
        <w:t xml:space="preserve">. Izmjene i dopune </w:t>
      </w:r>
      <w:r w:rsidRPr="000B6D1B">
        <w:rPr>
          <w:rFonts w:ascii="Arial" w:eastAsia="Arial Unicode MS" w:hAnsi="Arial" w:cs="Arial"/>
          <w:kern w:val="1"/>
          <w:sz w:val="24"/>
          <w:szCs w:val="24"/>
          <w:lang w:eastAsia="zh-CN" w:bidi="hi-IN"/>
        </w:rPr>
        <w:t>Plan</w:t>
      </w:r>
      <w:r w:rsidR="00407B7C">
        <w:rPr>
          <w:rFonts w:ascii="Arial" w:eastAsia="Arial Unicode MS" w:hAnsi="Arial" w:cs="Arial"/>
          <w:kern w:val="1"/>
          <w:sz w:val="24"/>
          <w:szCs w:val="24"/>
          <w:lang w:eastAsia="zh-CN" w:bidi="hi-IN"/>
        </w:rPr>
        <w:t>a</w:t>
      </w:r>
      <w:r w:rsidRPr="000B6D1B">
        <w:rPr>
          <w:rFonts w:ascii="Arial" w:eastAsia="Arial Unicode MS" w:hAnsi="Arial" w:cs="Arial"/>
          <w:kern w:val="1"/>
          <w:sz w:val="24"/>
          <w:szCs w:val="24"/>
          <w:lang w:eastAsia="zh-CN" w:bidi="hi-IN"/>
        </w:rPr>
        <w:t xml:space="preserve"> nabave stupa</w:t>
      </w:r>
      <w:r w:rsidR="00407B7C">
        <w:rPr>
          <w:rFonts w:ascii="Arial" w:eastAsia="Arial Unicode MS" w:hAnsi="Arial" w:cs="Arial"/>
          <w:kern w:val="1"/>
          <w:sz w:val="24"/>
          <w:szCs w:val="24"/>
          <w:lang w:eastAsia="zh-CN" w:bidi="hi-IN"/>
        </w:rPr>
        <w:t xml:space="preserve">ju </w:t>
      </w:r>
      <w:r w:rsidRPr="000B6D1B">
        <w:rPr>
          <w:rFonts w:ascii="Arial" w:eastAsia="Arial Unicode MS" w:hAnsi="Arial" w:cs="Arial"/>
          <w:kern w:val="1"/>
          <w:sz w:val="24"/>
          <w:szCs w:val="24"/>
          <w:lang w:eastAsia="zh-CN" w:bidi="hi-IN"/>
        </w:rPr>
        <w:t xml:space="preserve"> na snagu danom donošenja i objaviti će se u </w:t>
      </w:r>
      <w:r w:rsidR="00407B7C">
        <w:rPr>
          <w:rFonts w:ascii="Arial" w:eastAsia="Arial Unicode MS" w:hAnsi="Arial" w:cs="Arial"/>
          <w:kern w:val="1"/>
          <w:sz w:val="24"/>
          <w:szCs w:val="24"/>
          <w:lang w:eastAsia="zh-CN" w:bidi="hi-IN"/>
        </w:rPr>
        <w:t xml:space="preserve">Elektroničkom oglasniku javne nabave Republike Hrvatske, </w:t>
      </w:r>
      <w:r w:rsidRPr="000B6D1B">
        <w:rPr>
          <w:rFonts w:ascii="Arial" w:eastAsia="Arial Unicode MS" w:hAnsi="Arial" w:cs="Arial"/>
          <w:kern w:val="1"/>
          <w:sz w:val="24"/>
          <w:szCs w:val="24"/>
          <w:lang w:eastAsia="zh-CN" w:bidi="hi-IN"/>
        </w:rPr>
        <w:t>Službenom glasniku Grada Ivanić-Grada</w:t>
      </w:r>
      <w:r w:rsidR="00407B7C">
        <w:rPr>
          <w:rFonts w:ascii="Arial" w:eastAsia="Arial Unicode MS" w:hAnsi="Arial" w:cs="Arial"/>
          <w:kern w:val="1"/>
          <w:sz w:val="24"/>
          <w:szCs w:val="24"/>
          <w:lang w:eastAsia="zh-CN" w:bidi="hi-IN"/>
        </w:rPr>
        <w:t xml:space="preserve"> i na internetskoj stranici Grada Ivanić-Grada.</w:t>
      </w:r>
    </w:p>
    <w:p w:rsidR="005F3575" w:rsidRPr="000B6D1B" w:rsidRDefault="005F3575" w:rsidP="005F3575">
      <w:pPr>
        <w:widowControl w:val="0"/>
        <w:suppressAutoHyphens/>
        <w:spacing w:after="0" w:line="240" w:lineRule="auto"/>
        <w:rPr>
          <w:rFonts w:ascii="Arial" w:eastAsia="Arial Unicode MS" w:hAnsi="Arial" w:cs="Arial"/>
          <w:kern w:val="1"/>
          <w:sz w:val="24"/>
          <w:szCs w:val="24"/>
          <w:lang w:eastAsia="zh-CN" w:bidi="hi-IN"/>
        </w:rPr>
      </w:pPr>
    </w:p>
    <w:p w:rsidR="005F3575" w:rsidRPr="000B6D1B" w:rsidRDefault="005F3575" w:rsidP="005F3575">
      <w:pPr>
        <w:widowControl w:val="0"/>
        <w:suppressAutoHyphens/>
        <w:spacing w:after="0" w:line="240" w:lineRule="auto"/>
        <w:rPr>
          <w:rFonts w:ascii="Arial" w:eastAsia="Arial Unicode MS" w:hAnsi="Arial" w:cs="Arial"/>
          <w:kern w:val="1"/>
          <w:sz w:val="24"/>
          <w:szCs w:val="24"/>
          <w:lang w:eastAsia="zh-CN" w:bidi="hi-IN"/>
        </w:rPr>
      </w:pPr>
    </w:p>
    <w:p w:rsidR="005F3575" w:rsidRPr="000B6D1B" w:rsidRDefault="005F3575" w:rsidP="005F3575">
      <w:pPr>
        <w:widowControl w:val="0"/>
        <w:suppressAutoHyphens/>
        <w:spacing w:after="0" w:line="240" w:lineRule="auto"/>
        <w:jc w:val="center"/>
        <w:rPr>
          <w:rFonts w:ascii="Arial" w:eastAsia="Arial Unicode MS" w:hAnsi="Arial" w:cs="Arial"/>
          <w:kern w:val="1"/>
          <w:sz w:val="24"/>
          <w:szCs w:val="24"/>
          <w:lang w:eastAsia="zh-CN" w:bidi="hi-IN"/>
        </w:rPr>
      </w:pPr>
      <w:r w:rsidRPr="000B6D1B">
        <w:rPr>
          <w:rFonts w:ascii="Arial" w:eastAsia="Arial Unicode MS" w:hAnsi="Arial" w:cs="Arial"/>
          <w:kern w:val="1"/>
          <w:sz w:val="24"/>
          <w:szCs w:val="24"/>
          <w:lang w:eastAsia="zh-CN" w:bidi="hi-IN"/>
        </w:rPr>
        <w:t>REPUBLIKA HRVATSKA</w:t>
      </w:r>
      <w:bookmarkStart w:id="0" w:name="_GoBack"/>
      <w:bookmarkEnd w:id="0"/>
    </w:p>
    <w:p w:rsidR="005F3575" w:rsidRPr="000B6D1B" w:rsidRDefault="005F3575" w:rsidP="005F3575">
      <w:pPr>
        <w:widowControl w:val="0"/>
        <w:suppressAutoHyphens/>
        <w:spacing w:after="0" w:line="240" w:lineRule="auto"/>
        <w:jc w:val="center"/>
        <w:rPr>
          <w:rFonts w:ascii="Arial" w:eastAsia="Arial Unicode MS" w:hAnsi="Arial" w:cs="Arial"/>
          <w:kern w:val="1"/>
          <w:sz w:val="24"/>
          <w:szCs w:val="24"/>
          <w:lang w:eastAsia="zh-CN" w:bidi="hi-IN"/>
        </w:rPr>
      </w:pPr>
      <w:r w:rsidRPr="000B6D1B">
        <w:rPr>
          <w:rFonts w:ascii="Arial" w:eastAsia="Arial Unicode MS" w:hAnsi="Arial" w:cs="Arial"/>
          <w:kern w:val="1"/>
          <w:sz w:val="24"/>
          <w:szCs w:val="24"/>
          <w:lang w:eastAsia="zh-CN" w:bidi="hi-IN"/>
        </w:rPr>
        <w:t>ZAGREBAČKA ŽUPANIJA</w:t>
      </w:r>
    </w:p>
    <w:p w:rsidR="005F3575" w:rsidRPr="000B6D1B" w:rsidRDefault="005F3575" w:rsidP="005F3575">
      <w:pPr>
        <w:widowControl w:val="0"/>
        <w:suppressAutoHyphens/>
        <w:spacing w:after="0" w:line="240" w:lineRule="auto"/>
        <w:jc w:val="center"/>
        <w:rPr>
          <w:rFonts w:ascii="Arial" w:eastAsia="Arial Unicode MS" w:hAnsi="Arial" w:cs="Arial"/>
          <w:kern w:val="1"/>
          <w:sz w:val="24"/>
          <w:szCs w:val="24"/>
          <w:lang w:eastAsia="zh-CN" w:bidi="hi-IN"/>
        </w:rPr>
      </w:pPr>
      <w:r w:rsidRPr="000B6D1B">
        <w:rPr>
          <w:rFonts w:ascii="Arial" w:eastAsia="Arial Unicode MS" w:hAnsi="Arial" w:cs="Arial"/>
          <w:kern w:val="1"/>
          <w:sz w:val="24"/>
          <w:szCs w:val="24"/>
          <w:lang w:eastAsia="zh-CN" w:bidi="hi-IN"/>
        </w:rPr>
        <w:t>GRAD IVANIĆ GRAD</w:t>
      </w:r>
    </w:p>
    <w:p w:rsidR="005F3575" w:rsidRPr="000B6D1B" w:rsidRDefault="005F3575" w:rsidP="005F3575">
      <w:pPr>
        <w:widowControl w:val="0"/>
        <w:suppressAutoHyphens/>
        <w:spacing w:after="0" w:line="240" w:lineRule="auto"/>
        <w:jc w:val="center"/>
        <w:rPr>
          <w:rFonts w:ascii="Arial" w:eastAsia="Arial Unicode MS" w:hAnsi="Arial" w:cs="Arial"/>
          <w:kern w:val="1"/>
          <w:sz w:val="24"/>
          <w:szCs w:val="24"/>
          <w:lang w:eastAsia="zh-CN" w:bidi="hi-IN"/>
        </w:rPr>
      </w:pPr>
      <w:r w:rsidRPr="000B6D1B">
        <w:rPr>
          <w:rFonts w:ascii="Arial" w:eastAsia="Arial Unicode MS" w:hAnsi="Arial" w:cs="Arial"/>
          <w:kern w:val="1"/>
          <w:sz w:val="24"/>
          <w:szCs w:val="24"/>
          <w:lang w:eastAsia="zh-CN" w:bidi="hi-IN"/>
        </w:rPr>
        <w:t>GRADONAČELNIK</w:t>
      </w:r>
    </w:p>
    <w:p w:rsidR="005F3575" w:rsidRPr="003F314B" w:rsidRDefault="005F3575" w:rsidP="005F3575">
      <w:pPr>
        <w:widowControl w:val="0"/>
        <w:suppressAutoHyphens/>
        <w:spacing w:after="0" w:line="240" w:lineRule="auto"/>
        <w:jc w:val="center"/>
        <w:rPr>
          <w:rFonts w:ascii="Arial" w:eastAsia="Arial Unicode MS" w:hAnsi="Arial" w:cs="Arial"/>
          <w:kern w:val="1"/>
          <w:sz w:val="24"/>
          <w:szCs w:val="24"/>
          <w:lang w:eastAsia="zh-CN" w:bidi="hi-IN"/>
        </w:rPr>
      </w:pPr>
      <w:r w:rsidRPr="003F314B">
        <w:rPr>
          <w:rFonts w:ascii="Arial" w:eastAsia="Arial Unicode MS" w:hAnsi="Arial" w:cs="Arial"/>
          <w:kern w:val="1"/>
          <w:sz w:val="24"/>
          <w:szCs w:val="24"/>
          <w:lang w:eastAsia="zh-CN" w:bidi="hi-IN"/>
        </w:rPr>
        <w:tab/>
      </w:r>
    </w:p>
    <w:p w:rsidR="005F3575" w:rsidRPr="003F314B" w:rsidRDefault="005F3575" w:rsidP="005F3575">
      <w:pPr>
        <w:widowControl w:val="0"/>
        <w:suppressAutoHyphens/>
        <w:spacing w:after="0" w:line="240" w:lineRule="auto"/>
        <w:rPr>
          <w:rFonts w:ascii="Arial" w:eastAsia="Arial Unicode MS" w:hAnsi="Arial" w:cs="Arial"/>
          <w:kern w:val="1"/>
          <w:sz w:val="24"/>
          <w:szCs w:val="24"/>
          <w:lang w:eastAsia="zh-CN" w:bidi="hi-IN"/>
        </w:rPr>
      </w:pPr>
      <w:r w:rsidRPr="003F314B">
        <w:rPr>
          <w:rFonts w:ascii="Arial" w:eastAsia="Arial Unicode MS" w:hAnsi="Arial" w:cs="Arial"/>
          <w:kern w:val="1"/>
          <w:sz w:val="24"/>
          <w:szCs w:val="24"/>
          <w:lang w:eastAsia="zh-CN" w:bidi="hi-IN"/>
        </w:rPr>
        <w:t>KLASA:</w:t>
      </w:r>
      <w:r w:rsidRPr="003F314B">
        <w:rPr>
          <w:rFonts w:ascii="Arial" w:eastAsia="Arial Unicode MS" w:hAnsi="Arial" w:cs="Arial"/>
          <w:kern w:val="1"/>
          <w:sz w:val="24"/>
          <w:szCs w:val="24"/>
          <w:lang w:eastAsia="zh-CN" w:bidi="hi-IN"/>
        </w:rPr>
        <w:tab/>
      </w:r>
      <w:r w:rsidR="0088231B" w:rsidRPr="003F314B">
        <w:rPr>
          <w:rFonts w:ascii="Arial" w:eastAsia="Arial Unicode MS" w:hAnsi="Arial" w:cs="Arial"/>
          <w:kern w:val="1"/>
          <w:sz w:val="24"/>
          <w:szCs w:val="24"/>
          <w:lang w:eastAsia="zh-CN" w:bidi="hi-IN"/>
        </w:rPr>
        <w:t>022-05/1</w:t>
      </w:r>
      <w:r w:rsidR="00E03B5E" w:rsidRPr="003F314B">
        <w:rPr>
          <w:rFonts w:ascii="Arial" w:eastAsia="Arial Unicode MS" w:hAnsi="Arial" w:cs="Arial"/>
          <w:kern w:val="1"/>
          <w:sz w:val="24"/>
          <w:szCs w:val="24"/>
          <w:lang w:eastAsia="zh-CN" w:bidi="hi-IN"/>
        </w:rPr>
        <w:t>8</w:t>
      </w:r>
      <w:r w:rsidR="0088231B" w:rsidRPr="003F314B">
        <w:rPr>
          <w:rFonts w:ascii="Arial" w:eastAsia="Arial Unicode MS" w:hAnsi="Arial" w:cs="Arial"/>
          <w:kern w:val="1"/>
          <w:sz w:val="24"/>
          <w:szCs w:val="24"/>
          <w:lang w:eastAsia="zh-CN" w:bidi="hi-IN"/>
        </w:rPr>
        <w:t>-01/</w:t>
      </w:r>
      <w:r w:rsidR="003F314B" w:rsidRPr="003F314B">
        <w:rPr>
          <w:rFonts w:ascii="Arial" w:eastAsia="Arial Unicode MS" w:hAnsi="Arial" w:cs="Arial"/>
          <w:kern w:val="1"/>
          <w:sz w:val="24"/>
          <w:szCs w:val="24"/>
          <w:lang w:eastAsia="zh-CN" w:bidi="hi-IN"/>
        </w:rPr>
        <w:t>87</w:t>
      </w:r>
      <w:r w:rsidRPr="003F314B">
        <w:rPr>
          <w:rFonts w:ascii="Arial" w:eastAsia="Arial Unicode MS" w:hAnsi="Arial" w:cs="Arial"/>
          <w:kern w:val="1"/>
          <w:sz w:val="24"/>
          <w:szCs w:val="24"/>
          <w:lang w:eastAsia="zh-CN" w:bidi="hi-IN"/>
        </w:rPr>
        <w:tab/>
      </w:r>
      <w:r w:rsidRPr="003F314B">
        <w:rPr>
          <w:rFonts w:ascii="Arial" w:eastAsia="Arial Unicode MS" w:hAnsi="Arial" w:cs="Arial"/>
          <w:kern w:val="1"/>
          <w:sz w:val="24"/>
          <w:szCs w:val="24"/>
          <w:lang w:eastAsia="zh-CN" w:bidi="hi-IN"/>
        </w:rPr>
        <w:tab/>
      </w:r>
      <w:r w:rsidRPr="003F314B">
        <w:rPr>
          <w:rFonts w:ascii="Arial" w:eastAsia="Arial Unicode MS" w:hAnsi="Arial" w:cs="Arial"/>
          <w:kern w:val="1"/>
          <w:sz w:val="24"/>
          <w:szCs w:val="24"/>
          <w:lang w:eastAsia="zh-CN" w:bidi="hi-IN"/>
        </w:rPr>
        <w:tab/>
      </w:r>
      <w:r w:rsidRPr="003F314B">
        <w:rPr>
          <w:rFonts w:ascii="Arial" w:eastAsia="Arial Unicode MS" w:hAnsi="Arial" w:cs="Arial"/>
          <w:kern w:val="1"/>
          <w:sz w:val="24"/>
          <w:szCs w:val="24"/>
          <w:lang w:eastAsia="zh-CN" w:bidi="hi-IN"/>
        </w:rPr>
        <w:tab/>
      </w:r>
      <w:r w:rsidRPr="003F314B">
        <w:rPr>
          <w:rFonts w:ascii="Arial" w:eastAsia="Arial Unicode MS" w:hAnsi="Arial" w:cs="Arial"/>
          <w:kern w:val="1"/>
          <w:sz w:val="24"/>
          <w:szCs w:val="24"/>
          <w:lang w:eastAsia="zh-CN" w:bidi="hi-IN"/>
        </w:rPr>
        <w:tab/>
        <w:t xml:space="preserve">                                                                                                          </w:t>
      </w:r>
      <w:r w:rsidR="0088231B" w:rsidRPr="003F314B">
        <w:rPr>
          <w:rFonts w:ascii="Arial" w:eastAsia="Arial Unicode MS" w:hAnsi="Arial" w:cs="Arial"/>
          <w:kern w:val="1"/>
          <w:sz w:val="24"/>
          <w:szCs w:val="24"/>
          <w:lang w:eastAsia="zh-CN" w:bidi="hi-IN"/>
        </w:rPr>
        <w:t xml:space="preserve">    </w:t>
      </w:r>
      <w:r w:rsidRPr="003F314B">
        <w:rPr>
          <w:rFonts w:ascii="Arial" w:eastAsia="Arial Unicode MS" w:hAnsi="Arial" w:cs="Arial"/>
          <w:kern w:val="1"/>
          <w:sz w:val="24"/>
          <w:szCs w:val="24"/>
          <w:lang w:eastAsia="zh-CN" w:bidi="hi-IN"/>
        </w:rPr>
        <w:t>Gradonačelnik:</w:t>
      </w:r>
    </w:p>
    <w:p w:rsidR="005F3575" w:rsidRPr="003F314B" w:rsidRDefault="005F3575" w:rsidP="005F3575">
      <w:pPr>
        <w:widowControl w:val="0"/>
        <w:suppressAutoHyphens/>
        <w:spacing w:after="0" w:line="240" w:lineRule="auto"/>
        <w:rPr>
          <w:rFonts w:ascii="Arial" w:eastAsia="Arial Unicode MS" w:hAnsi="Arial" w:cs="Arial"/>
          <w:kern w:val="1"/>
          <w:sz w:val="24"/>
          <w:szCs w:val="24"/>
          <w:lang w:eastAsia="zh-CN" w:bidi="hi-IN"/>
        </w:rPr>
      </w:pPr>
      <w:r w:rsidRPr="003F314B">
        <w:rPr>
          <w:rFonts w:ascii="Arial" w:eastAsia="Arial Unicode MS" w:hAnsi="Arial" w:cs="Arial"/>
          <w:kern w:val="1"/>
          <w:sz w:val="24"/>
          <w:szCs w:val="24"/>
          <w:lang w:eastAsia="zh-CN" w:bidi="hi-IN"/>
        </w:rPr>
        <w:t xml:space="preserve">URBROJ: </w:t>
      </w:r>
      <w:r w:rsidR="0088231B" w:rsidRPr="003F314B">
        <w:rPr>
          <w:rFonts w:ascii="Arial" w:eastAsia="Arial Unicode MS" w:hAnsi="Arial" w:cs="Arial"/>
          <w:kern w:val="1"/>
          <w:sz w:val="24"/>
          <w:szCs w:val="24"/>
          <w:lang w:eastAsia="zh-CN" w:bidi="hi-IN"/>
        </w:rPr>
        <w:t>238/10-02</w:t>
      </w:r>
      <w:r w:rsidR="00784A97" w:rsidRPr="003F314B">
        <w:rPr>
          <w:rFonts w:ascii="Arial" w:eastAsia="Arial Unicode MS" w:hAnsi="Arial" w:cs="Arial"/>
          <w:kern w:val="1"/>
          <w:sz w:val="24"/>
          <w:szCs w:val="24"/>
          <w:lang w:eastAsia="zh-CN" w:bidi="hi-IN"/>
        </w:rPr>
        <w:t>-</w:t>
      </w:r>
      <w:proofErr w:type="spellStart"/>
      <w:r w:rsidR="00784A97" w:rsidRPr="003F314B">
        <w:rPr>
          <w:rFonts w:ascii="Arial" w:eastAsia="Arial Unicode MS" w:hAnsi="Arial" w:cs="Arial"/>
          <w:kern w:val="1"/>
          <w:sz w:val="24"/>
          <w:szCs w:val="24"/>
          <w:lang w:eastAsia="zh-CN" w:bidi="hi-IN"/>
        </w:rPr>
        <w:t>02</w:t>
      </w:r>
      <w:proofErr w:type="spellEnd"/>
      <w:r w:rsidR="00784A97" w:rsidRPr="003F314B">
        <w:rPr>
          <w:rFonts w:ascii="Arial" w:eastAsia="Arial Unicode MS" w:hAnsi="Arial" w:cs="Arial"/>
          <w:kern w:val="1"/>
          <w:sz w:val="24"/>
          <w:szCs w:val="24"/>
          <w:lang w:eastAsia="zh-CN" w:bidi="hi-IN"/>
        </w:rPr>
        <w:t>/4</w:t>
      </w:r>
      <w:r w:rsidR="0088231B" w:rsidRPr="003F314B">
        <w:rPr>
          <w:rFonts w:ascii="Arial" w:eastAsia="Arial Unicode MS" w:hAnsi="Arial" w:cs="Arial"/>
          <w:kern w:val="1"/>
          <w:sz w:val="24"/>
          <w:szCs w:val="24"/>
          <w:lang w:eastAsia="zh-CN" w:bidi="hi-IN"/>
        </w:rPr>
        <w:t>-1</w:t>
      </w:r>
      <w:r w:rsidR="005D3FBF" w:rsidRPr="003F314B">
        <w:rPr>
          <w:rFonts w:ascii="Arial" w:eastAsia="Arial Unicode MS" w:hAnsi="Arial" w:cs="Arial"/>
          <w:kern w:val="1"/>
          <w:sz w:val="24"/>
          <w:szCs w:val="24"/>
          <w:lang w:eastAsia="zh-CN" w:bidi="hi-IN"/>
        </w:rPr>
        <w:t>8</w:t>
      </w:r>
      <w:r w:rsidR="0088231B" w:rsidRPr="003F314B">
        <w:rPr>
          <w:rFonts w:ascii="Arial" w:eastAsia="Arial Unicode MS" w:hAnsi="Arial" w:cs="Arial"/>
          <w:kern w:val="1"/>
          <w:sz w:val="24"/>
          <w:szCs w:val="24"/>
          <w:lang w:eastAsia="zh-CN" w:bidi="hi-IN"/>
        </w:rPr>
        <w:t>-</w:t>
      </w:r>
      <w:r w:rsidR="004C0843">
        <w:rPr>
          <w:rFonts w:ascii="Arial" w:eastAsia="Arial Unicode MS" w:hAnsi="Arial" w:cs="Arial"/>
          <w:kern w:val="1"/>
          <w:sz w:val="24"/>
          <w:szCs w:val="24"/>
          <w:lang w:eastAsia="zh-CN" w:bidi="hi-IN"/>
        </w:rPr>
        <w:t xml:space="preserve"> </w:t>
      </w:r>
      <w:r w:rsidR="00722881">
        <w:rPr>
          <w:rFonts w:ascii="Arial" w:eastAsia="Arial Unicode MS" w:hAnsi="Arial" w:cs="Arial"/>
          <w:kern w:val="1"/>
          <w:sz w:val="24"/>
          <w:szCs w:val="24"/>
          <w:lang w:eastAsia="zh-CN" w:bidi="hi-IN"/>
        </w:rPr>
        <w:t>6</w:t>
      </w:r>
    </w:p>
    <w:p w:rsidR="005F3575" w:rsidRPr="003F314B" w:rsidRDefault="005F3575" w:rsidP="005F3575">
      <w:pPr>
        <w:widowControl w:val="0"/>
        <w:suppressAutoHyphens/>
        <w:spacing w:after="0" w:line="240" w:lineRule="auto"/>
        <w:rPr>
          <w:rFonts w:ascii="Arial" w:eastAsia="Arial Unicode MS" w:hAnsi="Arial" w:cs="Arial"/>
          <w:kern w:val="1"/>
          <w:sz w:val="24"/>
          <w:szCs w:val="24"/>
          <w:lang w:eastAsia="zh-CN" w:bidi="hi-IN"/>
        </w:rPr>
      </w:pPr>
      <w:r w:rsidRPr="003F314B">
        <w:rPr>
          <w:rFonts w:ascii="Arial" w:eastAsia="Arial Unicode MS" w:hAnsi="Arial" w:cs="Arial"/>
          <w:kern w:val="1"/>
          <w:sz w:val="24"/>
          <w:szCs w:val="24"/>
          <w:lang w:eastAsia="zh-CN" w:bidi="hi-IN"/>
        </w:rPr>
        <w:t xml:space="preserve">Ivanić-Grad, </w:t>
      </w:r>
      <w:r w:rsidR="003F314B" w:rsidRPr="003F314B">
        <w:rPr>
          <w:rFonts w:ascii="Arial" w:eastAsia="Arial Unicode MS" w:hAnsi="Arial" w:cs="Arial"/>
          <w:kern w:val="1"/>
          <w:sz w:val="24"/>
          <w:szCs w:val="24"/>
          <w:lang w:eastAsia="zh-CN" w:bidi="hi-IN"/>
        </w:rPr>
        <w:t>20</w:t>
      </w:r>
      <w:r w:rsidR="0088231B" w:rsidRPr="003F314B">
        <w:rPr>
          <w:rFonts w:ascii="Arial" w:eastAsia="Arial Unicode MS" w:hAnsi="Arial" w:cs="Arial"/>
          <w:kern w:val="1"/>
          <w:sz w:val="24"/>
          <w:szCs w:val="24"/>
          <w:lang w:eastAsia="zh-CN" w:bidi="hi-IN"/>
        </w:rPr>
        <w:t xml:space="preserve">. </w:t>
      </w:r>
      <w:r w:rsidR="003F314B" w:rsidRPr="003F314B">
        <w:rPr>
          <w:rFonts w:ascii="Arial" w:eastAsia="Arial Unicode MS" w:hAnsi="Arial" w:cs="Arial"/>
          <w:kern w:val="1"/>
          <w:sz w:val="24"/>
          <w:szCs w:val="24"/>
          <w:lang w:eastAsia="zh-CN" w:bidi="hi-IN"/>
        </w:rPr>
        <w:t xml:space="preserve">prosinca </w:t>
      </w:r>
      <w:r w:rsidRPr="003F314B">
        <w:rPr>
          <w:rFonts w:ascii="Arial" w:eastAsia="Arial Unicode MS" w:hAnsi="Arial" w:cs="Arial"/>
          <w:kern w:val="1"/>
          <w:sz w:val="24"/>
          <w:szCs w:val="24"/>
          <w:lang w:eastAsia="zh-CN" w:bidi="hi-IN"/>
        </w:rPr>
        <w:t xml:space="preserve"> 201</w:t>
      </w:r>
      <w:r w:rsidR="005D3FBF" w:rsidRPr="003F314B">
        <w:rPr>
          <w:rFonts w:ascii="Arial" w:eastAsia="Arial Unicode MS" w:hAnsi="Arial" w:cs="Arial"/>
          <w:kern w:val="1"/>
          <w:sz w:val="24"/>
          <w:szCs w:val="24"/>
          <w:lang w:eastAsia="zh-CN" w:bidi="hi-IN"/>
        </w:rPr>
        <w:t>8</w:t>
      </w:r>
      <w:r w:rsidRPr="003F314B">
        <w:rPr>
          <w:rFonts w:ascii="Arial" w:eastAsia="Arial Unicode MS" w:hAnsi="Arial" w:cs="Arial"/>
          <w:kern w:val="1"/>
          <w:sz w:val="24"/>
          <w:szCs w:val="24"/>
          <w:lang w:eastAsia="zh-CN" w:bidi="hi-IN"/>
        </w:rPr>
        <w:t xml:space="preserve">.                                </w:t>
      </w:r>
      <w:r w:rsidRPr="003F314B">
        <w:rPr>
          <w:rFonts w:ascii="Arial" w:eastAsia="Arial Unicode MS" w:hAnsi="Arial" w:cs="Arial"/>
          <w:kern w:val="1"/>
          <w:sz w:val="24"/>
          <w:szCs w:val="24"/>
          <w:lang w:eastAsia="zh-CN" w:bidi="hi-IN"/>
        </w:rPr>
        <w:tab/>
      </w:r>
      <w:r w:rsidRPr="003F314B">
        <w:rPr>
          <w:rFonts w:ascii="Arial" w:eastAsia="Arial Unicode MS" w:hAnsi="Arial" w:cs="Arial"/>
          <w:kern w:val="1"/>
          <w:sz w:val="24"/>
          <w:szCs w:val="24"/>
          <w:lang w:eastAsia="zh-CN" w:bidi="hi-IN"/>
        </w:rPr>
        <w:tab/>
      </w:r>
      <w:r w:rsidRPr="003F314B">
        <w:rPr>
          <w:rFonts w:ascii="Arial" w:eastAsia="Arial Unicode MS" w:hAnsi="Arial" w:cs="Arial"/>
          <w:kern w:val="1"/>
          <w:sz w:val="24"/>
          <w:szCs w:val="24"/>
          <w:lang w:eastAsia="zh-CN" w:bidi="hi-IN"/>
        </w:rPr>
        <w:tab/>
      </w:r>
      <w:r w:rsidRPr="003F314B">
        <w:rPr>
          <w:rFonts w:ascii="Arial" w:eastAsia="Arial Unicode MS" w:hAnsi="Arial" w:cs="Arial"/>
          <w:kern w:val="1"/>
          <w:sz w:val="24"/>
          <w:szCs w:val="24"/>
          <w:lang w:eastAsia="zh-CN" w:bidi="hi-IN"/>
        </w:rPr>
        <w:tab/>
      </w:r>
      <w:r w:rsidRPr="003F314B">
        <w:rPr>
          <w:rFonts w:ascii="Arial" w:eastAsia="Arial Unicode MS" w:hAnsi="Arial" w:cs="Arial"/>
          <w:kern w:val="1"/>
          <w:sz w:val="24"/>
          <w:szCs w:val="24"/>
          <w:lang w:eastAsia="zh-CN" w:bidi="hi-IN"/>
        </w:rPr>
        <w:tab/>
      </w:r>
      <w:r w:rsidRPr="003F314B">
        <w:rPr>
          <w:rFonts w:ascii="Arial" w:eastAsia="Arial Unicode MS" w:hAnsi="Arial" w:cs="Arial"/>
          <w:kern w:val="1"/>
          <w:sz w:val="24"/>
          <w:szCs w:val="24"/>
          <w:lang w:eastAsia="zh-CN" w:bidi="hi-IN"/>
        </w:rPr>
        <w:tab/>
        <w:t xml:space="preserve">   </w:t>
      </w:r>
      <w:r w:rsidR="00AA4584" w:rsidRPr="003F314B">
        <w:rPr>
          <w:rFonts w:ascii="Arial" w:eastAsia="Arial Unicode MS" w:hAnsi="Arial" w:cs="Arial"/>
          <w:kern w:val="1"/>
          <w:sz w:val="24"/>
          <w:szCs w:val="24"/>
          <w:lang w:eastAsia="zh-CN" w:bidi="hi-IN"/>
        </w:rPr>
        <w:t xml:space="preserve">          </w:t>
      </w:r>
      <w:r w:rsidRPr="003F314B">
        <w:rPr>
          <w:rFonts w:ascii="Arial" w:eastAsia="Arial Unicode MS" w:hAnsi="Arial" w:cs="Arial"/>
          <w:kern w:val="1"/>
          <w:sz w:val="24"/>
          <w:szCs w:val="24"/>
          <w:lang w:eastAsia="zh-CN" w:bidi="hi-IN"/>
        </w:rPr>
        <w:t xml:space="preserve">                        </w:t>
      </w:r>
      <w:r w:rsidR="0088231B" w:rsidRPr="003F314B">
        <w:rPr>
          <w:rFonts w:ascii="Arial" w:eastAsia="Arial Unicode MS" w:hAnsi="Arial" w:cs="Arial"/>
          <w:kern w:val="1"/>
          <w:sz w:val="24"/>
          <w:szCs w:val="24"/>
          <w:lang w:eastAsia="zh-CN" w:bidi="hi-IN"/>
        </w:rPr>
        <w:t xml:space="preserve">       </w:t>
      </w:r>
      <w:r w:rsidRPr="003F314B">
        <w:rPr>
          <w:rFonts w:ascii="Arial" w:eastAsia="Arial Unicode MS" w:hAnsi="Arial" w:cs="Arial"/>
          <w:kern w:val="1"/>
          <w:sz w:val="24"/>
          <w:szCs w:val="24"/>
          <w:lang w:eastAsia="zh-CN" w:bidi="hi-IN"/>
        </w:rPr>
        <w:t xml:space="preserve">  </w:t>
      </w:r>
      <w:r w:rsidR="001621FC" w:rsidRPr="003F314B">
        <w:rPr>
          <w:rFonts w:ascii="Arial" w:eastAsia="Arial Unicode MS" w:hAnsi="Arial" w:cs="Arial"/>
          <w:kern w:val="1"/>
          <w:sz w:val="24"/>
          <w:szCs w:val="24"/>
          <w:lang w:eastAsia="zh-CN" w:bidi="hi-IN"/>
        </w:rPr>
        <w:t xml:space="preserve">    </w:t>
      </w:r>
      <w:r w:rsidRPr="003F314B">
        <w:rPr>
          <w:rFonts w:ascii="Arial" w:eastAsia="Arial Unicode MS" w:hAnsi="Arial" w:cs="Arial"/>
          <w:kern w:val="1"/>
          <w:sz w:val="24"/>
          <w:szCs w:val="24"/>
          <w:lang w:eastAsia="zh-CN" w:bidi="hi-IN"/>
        </w:rPr>
        <w:t>Javor Bojan Leš, dr.vet.med</w:t>
      </w:r>
      <w:r w:rsidR="00407B7C" w:rsidRPr="003F314B">
        <w:rPr>
          <w:rFonts w:ascii="Arial" w:eastAsia="Arial Unicode MS" w:hAnsi="Arial" w:cs="Arial"/>
          <w:kern w:val="1"/>
          <w:sz w:val="24"/>
          <w:szCs w:val="24"/>
          <w:lang w:eastAsia="zh-CN" w:bidi="hi-IN"/>
        </w:rPr>
        <w:t>.</w:t>
      </w:r>
      <w:r w:rsidR="00722881">
        <w:rPr>
          <w:rFonts w:ascii="Arial" w:eastAsia="Arial Unicode MS" w:hAnsi="Arial" w:cs="Arial"/>
          <w:kern w:val="1"/>
          <w:sz w:val="24"/>
          <w:szCs w:val="24"/>
          <w:lang w:eastAsia="zh-CN" w:bidi="hi-IN"/>
        </w:rPr>
        <w:t>, v.r.</w:t>
      </w:r>
      <w:r w:rsidR="00FD15D4" w:rsidRPr="003F314B">
        <w:rPr>
          <w:rFonts w:ascii="Arial" w:eastAsia="Arial Unicode MS" w:hAnsi="Arial" w:cs="Arial"/>
          <w:kern w:val="1"/>
          <w:sz w:val="24"/>
          <w:szCs w:val="24"/>
          <w:lang w:eastAsia="zh-CN" w:bidi="hi-IN"/>
        </w:rPr>
        <w:t xml:space="preserve"> </w:t>
      </w:r>
    </w:p>
    <w:p w:rsidR="00407B7C" w:rsidRPr="003F314B" w:rsidRDefault="00407B7C" w:rsidP="005F3575">
      <w:pPr>
        <w:widowControl w:val="0"/>
        <w:suppressAutoHyphens/>
        <w:spacing w:after="0" w:line="240" w:lineRule="auto"/>
        <w:rPr>
          <w:rFonts w:ascii="Arial" w:eastAsia="Arial Unicode MS" w:hAnsi="Arial" w:cs="Arial"/>
          <w:kern w:val="1"/>
          <w:sz w:val="24"/>
          <w:szCs w:val="24"/>
          <w:lang w:eastAsia="zh-CN" w:bidi="hi-IN"/>
        </w:rPr>
      </w:pPr>
    </w:p>
    <w:sectPr w:rsidR="00407B7C" w:rsidRPr="003F314B" w:rsidSect="003B621F">
      <w:footerReference w:type="default" r:id="rId9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314B" w:rsidRDefault="003F314B" w:rsidP="009F1AAC">
      <w:pPr>
        <w:spacing w:after="0" w:line="240" w:lineRule="auto"/>
      </w:pPr>
      <w:r>
        <w:separator/>
      </w:r>
    </w:p>
  </w:endnote>
  <w:endnote w:type="continuationSeparator" w:id="0">
    <w:p w:rsidR="003F314B" w:rsidRDefault="003F314B" w:rsidP="009F1A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iberation Sans">
    <w:altName w:val="Arial"/>
    <w:charset w:val="EE"/>
    <w:family w:val="swiss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iberation Serif">
    <w:altName w:val="Times New Roman"/>
    <w:charset w:val="EE"/>
    <w:family w:val="roman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inionPro-C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65726459"/>
      <w:docPartObj>
        <w:docPartGallery w:val="Page Numbers (Bottom of Page)"/>
        <w:docPartUnique/>
      </w:docPartObj>
    </w:sdtPr>
    <w:sdtEndPr/>
    <w:sdtContent>
      <w:p w:rsidR="003F314B" w:rsidRDefault="003F314B">
        <w:pPr>
          <w:pStyle w:val="Podnoj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54B74">
          <w:rPr>
            <w:noProof/>
          </w:rPr>
          <w:t>4</w:t>
        </w:r>
        <w:r>
          <w:fldChar w:fldCharType="end"/>
        </w:r>
      </w:p>
    </w:sdtContent>
  </w:sdt>
  <w:p w:rsidR="003F314B" w:rsidRDefault="003F314B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314B" w:rsidRDefault="003F314B" w:rsidP="009F1AAC">
      <w:pPr>
        <w:spacing w:after="0" w:line="240" w:lineRule="auto"/>
      </w:pPr>
      <w:r>
        <w:separator/>
      </w:r>
    </w:p>
  </w:footnote>
  <w:footnote w:type="continuationSeparator" w:id="0">
    <w:p w:rsidR="003F314B" w:rsidRDefault="003F314B" w:rsidP="009F1AA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"/>
      <w:lvlJc w:val="left"/>
      <w:pPr>
        <w:tabs>
          <w:tab w:val="num" w:pos="0"/>
        </w:tabs>
        <w:ind w:left="1428" w:hanging="360"/>
      </w:pPr>
    </w:lvl>
    <w:lvl w:ilvl="1">
      <w:start w:val="1"/>
      <w:numFmt w:val="lowerLetter"/>
      <w:lvlText w:val="%2"/>
      <w:lvlJc w:val="left"/>
      <w:pPr>
        <w:tabs>
          <w:tab w:val="num" w:pos="0"/>
        </w:tabs>
        <w:ind w:left="2148" w:hanging="360"/>
      </w:pPr>
    </w:lvl>
    <w:lvl w:ilvl="2">
      <w:start w:val="1"/>
      <w:numFmt w:val="lowerRoman"/>
      <w:lvlText w:val="%3"/>
      <w:lvlJc w:val="right"/>
      <w:pPr>
        <w:tabs>
          <w:tab w:val="num" w:pos="0"/>
        </w:tabs>
        <w:ind w:left="2868" w:hanging="180"/>
      </w:pPr>
    </w:lvl>
    <w:lvl w:ilvl="3">
      <w:start w:val="1"/>
      <w:numFmt w:val="decimal"/>
      <w:lvlText w:val="%4"/>
      <w:lvlJc w:val="left"/>
      <w:pPr>
        <w:tabs>
          <w:tab w:val="num" w:pos="0"/>
        </w:tabs>
        <w:ind w:left="3588" w:hanging="360"/>
      </w:pPr>
    </w:lvl>
    <w:lvl w:ilvl="4">
      <w:start w:val="1"/>
      <w:numFmt w:val="lowerLetter"/>
      <w:lvlText w:val="%5"/>
      <w:lvlJc w:val="left"/>
      <w:pPr>
        <w:tabs>
          <w:tab w:val="num" w:pos="0"/>
        </w:tabs>
        <w:ind w:left="4308" w:hanging="360"/>
      </w:pPr>
    </w:lvl>
    <w:lvl w:ilvl="5">
      <w:start w:val="1"/>
      <w:numFmt w:val="lowerRoman"/>
      <w:lvlText w:val="%6"/>
      <w:lvlJc w:val="right"/>
      <w:pPr>
        <w:tabs>
          <w:tab w:val="num" w:pos="0"/>
        </w:tabs>
        <w:ind w:left="5028" w:hanging="180"/>
      </w:pPr>
    </w:lvl>
    <w:lvl w:ilvl="6">
      <w:start w:val="1"/>
      <w:numFmt w:val="decimal"/>
      <w:lvlText w:val="%7"/>
      <w:lvlJc w:val="left"/>
      <w:pPr>
        <w:tabs>
          <w:tab w:val="num" w:pos="0"/>
        </w:tabs>
        <w:ind w:left="5748" w:hanging="360"/>
      </w:pPr>
    </w:lvl>
    <w:lvl w:ilvl="7">
      <w:start w:val="1"/>
      <w:numFmt w:val="lowerLetter"/>
      <w:lvlText w:val="%8"/>
      <w:lvlJc w:val="left"/>
      <w:pPr>
        <w:tabs>
          <w:tab w:val="num" w:pos="0"/>
        </w:tabs>
        <w:ind w:left="6468" w:hanging="360"/>
      </w:pPr>
    </w:lvl>
    <w:lvl w:ilvl="8">
      <w:start w:val="1"/>
      <w:numFmt w:val="lowerRoman"/>
      <w:lvlText w:val="%9"/>
      <w:lvlJc w:val="right"/>
      <w:pPr>
        <w:tabs>
          <w:tab w:val="num" w:pos="0"/>
        </w:tabs>
        <w:ind w:left="7188" w:hanging="18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Arial" w:hAnsi="Arial" w:cs="Aria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2">
    <w:nsid w:val="00000003"/>
    <w:multiLevelType w:val="multilevel"/>
    <w:tmpl w:val="00000003"/>
    <w:name w:val="WWNum3"/>
    <w:lvl w:ilvl="0">
      <w:start w:val="1"/>
      <w:numFmt w:val="decimal"/>
      <w:lvlText w:val="%1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"/>
      <w:lvlJc w:val="right"/>
      <w:pPr>
        <w:tabs>
          <w:tab w:val="num" w:pos="0"/>
        </w:tabs>
        <w:ind w:left="6480" w:hanging="180"/>
      </w:pPr>
    </w:lvl>
  </w:abstractNum>
  <w:abstractNum w:abstractNumId="3">
    <w:nsid w:val="00000004"/>
    <w:multiLevelType w:val="multilevel"/>
    <w:tmpl w:val="0000000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4">
    <w:nsid w:val="00000005"/>
    <w:multiLevelType w:val="multilevel"/>
    <w:tmpl w:val="00000005"/>
    <w:lvl w:ilvl="0">
      <w:start w:val="1"/>
      <w:numFmt w:val="decimal"/>
      <w:lvlText w:val="%1"/>
      <w:lvlJc w:val="left"/>
      <w:pPr>
        <w:tabs>
          <w:tab w:val="num" w:pos="0"/>
        </w:tabs>
        <w:ind w:left="1428" w:hanging="360"/>
      </w:pPr>
    </w:lvl>
    <w:lvl w:ilvl="1">
      <w:start w:val="1"/>
      <w:numFmt w:val="lowerLetter"/>
      <w:lvlText w:val="%2"/>
      <w:lvlJc w:val="left"/>
      <w:pPr>
        <w:tabs>
          <w:tab w:val="num" w:pos="0"/>
        </w:tabs>
        <w:ind w:left="2148" w:hanging="360"/>
      </w:pPr>
    </w:lvl>
    <w:lvl w:ilvl="2">
      <w:start w:val="1"/>
      <w:numFmt w:val="lowerRoman"/>
      <w:lvlText w:val="%3"/>
      <w:lvlJc w:val="right"/>
      <w:pPr>
        <w:tabs>
          <w:tab w:val="num" w:pos="0"/>
        </w:tabs>
        <w:ind w:left="2868" w:hanging="180"/>
      </w:pPr>
    </w:lvl>
    <w:lvl w:ilvl="3">
      <w:start w:val="1"/>
      <w:numFmt w:val="decimal"/>
      <w:lvlText w:val="%4"/>
      <w:lvlJc w:val="left"/>
      <w:pPr>
        <w:tabs>
          <w:tab w:val="num" w:pos="0"/>
        </w:tabs>
        <w:ind w:left="3588" w:hanging="360"/>
      </w:pPr>
    </w:lvl>
    <w:lvl w:ilvl="4">
      <w:start w:val="1"/>
      <w:numFmt w:val="lowerLetter"/>
      <w:lvlText w:val="%5"/>
      <w:lvlJc w:val="left"/>
      <w:pPr>
        <w:tabs>
          <w:tab w:val="num" w:pos="0"/>
        </w:tabs>
        <w:ind w:left="4308" w:hanging="360"/>
      </w:pPr>
    </w:lvl>
    <w:lvl w:ilvl="5">
      <w:start w:val="1"/>
      <w:numFmt w:val="lowerRoman"/>
      <w:lvlText w:val="%6"/>
      <w:lvlJc w:val="right"/>
      <w:pPr>
        <w:tabs>
          <w:tab w:val="num" w:pos="0"/>
        </w:tabs>
        <w:ind w:left="5028" w:hanging="180"/>
      </w:pPr>
    </w:lvl>
    <w:lvl w:ilvl="6">
      <w:start w:val="1"/>
      <w:numFmt w:val="decimal"/>
      <w:lvlText w:val="%7"/>
      <w:lvlJc w:val="left"/>
      <w:pPr>
        <w:tabs>
          <w:tab w:val="num" w:pos="0"/>
        </w:tabs>
        <w:ind w:left="5748" w:hanging="360"/>
      </w:pPr>
    </w:lvl>
    <w:lvl w:ilvl="7">
      <w:start w:val="1"/>
      <w:numFmt w:val="lowerLetter"/>
      <w:lvlText w:val="%8"/>
      <w:lvlJc w:val="left"/>
      <w:pPr>
        <w:tabs>
          <w:tab w:val="num" w:pos="0"/>
        </w:tabs>
        <w:ind w:left="6468" w:hanging="360"/>
      </w:pPr>
    </w:lvl>
    <w:lvl w:ilvl="8">
      <w:start w:val="1"/>
      <w:numFmt w:val="lowerRoman"/>
      <w:lvlText w:val="%9"/>
      <w:lvlJc w:val="right"/>
      <w:pPr>
        <w:tabs>
          <w:tab w:val="num" w:pos="0"/>
        </w:tabs>
        <w:ind w:left="7188" w:hanging="180"/>
      </w:pPr>
    </w:lvl>
  </w:abstractNum>
  <w:abstractNum w:abstractNumId="5">
    <w:nsid w:val="00000006"/>
    <w:multiLevelType w:val="multilevel"/>
    <w:tmpl w:val="0000000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6">
    <w:nsid w:val="0A8F43BB"/>
    <w:multiLevelType w:val="hybridMultilevel"/>
    <w:tmpl w:val="11B6F8D2"/>
    <w:lvl w:ilvl="0" w:tplc="4A4A8796">
      <w:start w:val="1"/>
      <w:numFmt w:val="decimal"/>
      <w:lvlText w:val="%1.)"/>
      <w:lvlJc w:val="left"/>
      <w:pPr>
        <w:ind w:left="1428" w:hanging="360"/>
      </w:pPr>
    </w:lvl>
    <w:lvl w:ilvl="1" w:tplc="041A0019">
      <w:start w:val="1"/>
      <w:numFmt w:val="lowerLetter"/>
      <w:lvlText w:val="%2."/>
      <w:lvlJc w:val="left"/>
      <w:pPr>
        <w:ind w:left="2148" w:hanging="360"/>
      </w:pPr>
    </w:lvl>
    <w:lvl w:ilvl="2" w:tplc="041A001B">
      <w:start w:val="1"/>
      <w:numFmt w:val="lowerRoman"/>
      <w:lvlText w:val="%3."/>
      <w:lvlJc w:val="right"/>
      <w:pPr>
        <w:ind w:left="2868" w:hanging="180"/>
      </w:pPr>
    </w:lvl>
    <w:lvl w:ilvl="3" w:tplc="041A000F">
      <w:start w:val="1"/>
      <w:numFmt w:val="decimal"/>
      <w:lvlText w:val="%4."/>
      <w:lvlJc w:val="left"/>
      <w:pPr>
        <w:ind w:left="3588" w:hanging="360"/>
      </w:pPr>
    </w:lvl>
    <w:lvl w:ilvl="4" w:tplc="041A0019">
      <w:start w:val="1"/>
      <w:numFmt w:val="lowerLetter"/>
      <w:lvlText w:val="%5."/>
      <w:lvlJc w:val="left"/>
      <w:pPr>
        <w:ind w:left="4308" w:hanging="360"/>
      </w:pPr>
    </w:lvl>
    <w:lvl w:ilvl="5" w:tplc="041A001B">
      <w:start w:val="1"/>
      <w:numFmt w:val="lowerRoman"/>
      <w:lvlText w:val="%6."/>
      <w:lvlJc w:val="right"/>
      <w:pPr>
        <w:ind w:left="5028" w:hanging="180"/>
      </w:pPr>
    </w:lvl>
    <w:lvl w:ilvl="6" w:tplc="041A000F">
      <w:start w:val="1"/>
      <w:numFmt w:val="decimal"/>
      <w:lvlText w:val="%7."/>
      <w:lvlJc w:val="left"/>
      <w:pPr>
        <w:ind w:left="5748" w:hanging="360"/>
      </w:pPr>
    </w:lvl>
    <w:lvl w:ilvl="7" w:tplc="041A0019">
      <w:start w:val="1"/>
      <w:numFmt w:val="lowerLetter"/>
      <w:lvlText w:val="%8."/>
      <w:lvlJc w:val="left"/>
      <w:pPr>
        <w:ind w:left="6468" w:hanging="360"/>
      </w:pPr>
    </w:lvl>
    <w:lvl w:ilvl="8" w:tplc="041A001B">
      <w:start w:val="1"/>
      <w:numFmt w:val="lowerRoman"/>
      <w:lvlText w:val="%9."/>
      <w:lvlJc w:val="right"/>
      <w:pPr>
        <w:ind w:left="7188" w:hanging="180"/>
      </w:pPr>
    </w:lvl>
  </w:abstractNum>
  <w:abstractNum w:abstractNumId="7">
    <w:nsid w:val="11A05E8F"/>
    <w:multiLevelType w:val="hybridMultilevel"/>
    <w:tmpl w:val="BDACE8FC"/>
    <w:lvl w:ilvl="0" w:tplc="041A000F">
      <w:start w:val="1"/>
      <w:numFmt w:val="decimal"/>
      <w:lvlText w:val="%1."/>
      <w:lvlJc w:val="left"/>
      <w:pPr>
        <w:ind w:left="849" w:hanging="360"/>
      </w:pPr>
    </w:lvl>
    <w:lvl w:ilvl="1" w:tplc="041A0019" w:tentative="1">
      <w:start w:val="1"/>
      <w:numFmt w:val="lowerLetter"/>
      <w:lvlText w:val="%2."/>
      <w:lvlJc w:val="left"/>
      <w:pPr>
        <w:ind w:left="1569" w:hanging="360"/>
      </w:pPr>
    </w:lvl>
    <w:lvl w:ilvl="2" w:tplc="041A001B" w:tentative="1">
      <w:start w:val="1"/>
      <w:numFmt w:val="lowerRoman"/>
      <w:lvlText w:val="%3."/>
      <w:lvlJc w:val="right"/>
      <w:pPr>
        <w:ind w:left="2289" w:hanging="180"/>
      </w:pPr>
    </w:lvl>
    <w:lvl w:ilvl="3" w:tplc="041A000F" w:tentative="1">
      <w:start w:val="1"/>
      <w:numFmt w:val="decimal"/>
      <w:lvlText w:val="%4."/>
      <w:lvlJc w:val="left"/>
      <w:pPr>
        <w:ind w:left="3009" w:hanging="360"/>
      </w:pPr>
    </w:lvl>
    <w:lvl w:ilvl="4" w:tplc="041A0019" w:tentative="1">
      <w:start w:val="1"/>
      <w:numFmt w:val="lowerLetter"/>
      <w:lvlText w:val="%5."/>
      <w:lvlJc w:val="left"/>
      <w:pPr>
        <w:ind w:left="3729" w:hanging="360"/>
      </w:pPr>
    </w:lvl>
    <w:lvl w:ilvl="5" w:tplc="041A001B" w:tentative="1">
      <w:start w:val="1"/>
      <w:numFmt w:val="lowerRoman"/>
      <w:lvlText w:val="%6."/>
      <w:lvlJc w:val="right"/>
      <w:pPr>
        <w:ind w:left="4449" w:hanging="180"/>
      </w:pPr>
    </w:lvl>
    <w:lvl w:ilvl="6" w:tplc="041A000F" w:tentative="1">
      <w:start w:val="1"/>
      <w:numFmt w:val="decimal"/>
      <w:lvlText w:val="%7."/>
      <w:lvlJc w:val="left"/>
      <w:pPr>
        <w:ind w:left="5169" w:hanging="360"/>
      </w:pPr>
    </w:lvl>
    <w:lvl w:ilvl="7" w:tplc="041A0019" w:tentative="1">
      <w:start w:val="1"/>
      <w:numFmt w:val="lowerLetter"/>
      <w:lvlText w:val="%8."/>
      <w:lvlJc w:val="left"/>
      <w:pPr>
        <w:ind w:left="5889" w:hanging="360"/>
      </w:pPr>
    </w:lvl>
    <w:lvl w:ilvl="8" w:tplc="041A001B" w:tentative="1">
      <w:start w:val="1"/>
      <w:numFmt w:val="lowerRoman"/>
      <w:lvlText w:val="%9."/>
      <w:lvlJc w:val="right"/>
      <w:pPr>
        <w:ind w:left="6609" w:hanging="180"/>
      </w:pPr>
    </w:lvl>
  </w:abstractNum>
  <w:abstractNum w:abstractNumId="8">
    <w:nsid w:val="13FD13F0"/>
    <w:multiLevelType w:val="hybridMultilevel"/>
    <w:tmpl w:val="8E443B2E"/>
    <w:lvl w:ilvl="0" w:tplc="8B96915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3A1084"/>
    <w:multiLevelType w:val="hybridMultilevel"/>
    <w:tmpl w:val="427AB8CC"/>
    <w:lvl w:ilvl="0" w:tplc="A98E3A84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B8A3AC9"/>
    <w:multiLevelType w:val="hybridMultilevel"/>
    <w:tmpl w:val="6A48E1F8"/>
    <w:lvl w:ilvl="0" w:tplc="9B720A6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BCF53E5"/>
    <w:multiLevelType w:val="hybridMultilevel"/>
    <w:tmpl w:val="8BC0EA0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23F5DCF"/>
    <w:multiLevelType w:val="hybridMultilevel"/>
    <w:tmpl w:val="259C1BA6"/>
    <w:lvl w:ilvl="0" w:tplc="041A000F">
      <w:start w:val="1"/>
      <w:numFmt w:val="decimal"/>
      <w:lvlText w:val="%1."/>
      <w:lvlJc w:val="left"/>
      <w:pPr>
        <w:ind w:left="849" w:hanging="360"/>
      </w:pPr>
    </w:lvl>
    <w:lvl w:ilvl="1" w:tplc="041A0019" w:tentative="1">
      <w:start w:val="1"/>
      <w:numFmt w:val="lowerLetter"/>
      <w:lvlText w:val="%2."/>
      <w:lvlJc w:val="left"/>
      <w:pPr>
        <w:ind w:left="1569" w:hanging="360"/>
      </w:pPr>
    </w:lvl>
    <w:lvl w:ilvl="2" w:tplc="041A001B" w:tentative="1">
      <w:start w:val="1"/>
      <w:numFmt w:val="lowerRoman"/>
      <w:lvlText w:val="%3."/>
      <w:lvlJc w:val="right"/>
      <w:pPr>
        <w:ind w:left="2289" w:hanging="180"/>
      </w:pPr>
    </w:lvl>
    <w:lvl w:ilvl="3" w:tplc="041A000F" w:tentative="1">
      <w:start w:val="1"/>
      <w:numFmt w:val="decimal"/>
      <w:lvlText w:val="%4."/>
      <w:lvlJc w:val="left"/>
      <w:pPr>
        <w:ind w:left="3009" w:hanging="360"/>
      </w:pPr>
    </w:lvl>
    <w:lvl w:ilvl="4" w:tplc="041A0019" w:tentative="1">
      <w:start w:val="1"/>
      <w:numFmt w:val="lowerLetter"/>
      <w:lvlText w:val="%5."/>
      <w:lvlJc w:val="left"/>
      <w:pPr>
        <w:ind w:left="3729" w:hanging="360"/>
      </w:pPr>
    </w:lvl>
    <w:lvl w:ilvl="5" w:tplc="041A001B" w:tentative="1">
      <w:start w:val="1"/>
      <w:numFmt w:val="lowerRoman"/>
      <w:lvlText w:val="%6."/>
      <w:lvlJc w:val="right"/>
      <w:pPr>
        <w:ind w:left="4449" w:hanging="180"/>
      </w:pPr>
    </w:lvl>
    <w:lvl w:ilvl="6" w:tplc="041A000F" w:tentative="1">
      <w:start w:val="1"/>
      <w:numFmt w:val="decimal"/>
      <w:lvlText w:val="%7."/>
      <w:lvlJc w:val="left"/>
      <w:pPr>
        <w:ind w:left="5169" w:hanging="360"/>
      </w:pPr>
    </w:lvl>
    <w:lvl w:ilvl="7" w:tplc="041A0019" w:tentative="1">
      <w:start w:val="1"/>
      <w:numFmt w:val="lowerLetter"/>
      <w:lvlText w:val="%8."/>
      <w:lvlJc w:val="left"/>
      <w:pPr>
        <w:ind w:left="5889" w:hanging="360"/>
      </w:pPr>
    </w:lvl>
    <w:lvl w:ilvl="8" w:tplc="041A001B" w:tentative="1">
      <w:start w:val="1"/>
      <w:numFmt w:val="lowerRoman"/>
      <w:lvlText w:val="%9."/>
      <w:lvlJc w:val="right"/>
      <w:pPr>
        <w:ind w:left="6609" w:hanging="180"/>
      </w:pPr>
    </w:lvl>
  </w:abstractNum>
  <w:abstractNum w:abstractNumId="13">
    <w:nsid w:val="3EDD6321"/>
    <w:multiLevelType w:val="hybridMultilevel"/>
    <w:tmpl w:val="958EE788"/>
    <w:lvl w:ilvl="0" w:tplc="041A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506" w:hanging="360"/>
      </w:pPr>
    </w:lvl>
    <w:lvl w:ilvl="2" w:tplc="041A001B" w:tentative="1">
      <w:start w:val="1"/>
      <w:numFmt w:val="lowerRoman"/>
      <w:lvlText w:val="%3."/>
      <w:lvlJc w:val="right"/>
      <w:pPr>
        <w:ind w:left="2226" w:hanging="180"/>
      </w:pPr>
    </w:lvl>
    <w:lvl w:ilvl="3" w:tplc="041A000F" w:tentative="1">
      <w:start w:val="1"/>
      <w:numFmt w:val="decimal"/>
      <w:lvlText w:val="%4."/>
      <w:lvlJc w:val="left"/>
      <w:pPr>
        <w:ind w:left="2946" w:hanging="360"/>
      </w:pPr>
    </w:lvl>
    <w:lvl w:ilvl="4" w:tplc="041A0019" w:tentative="1">
      <w:start w:val="1"/>
      <w:numFmt w:val="lowerLetter"/>
      <w:lvlText w:val="%5."/>
      <w:lvlJc w:val="left"/>
      <w:pPr>
        <w:ind w:left="3666" w:hanging="360"/>
      </w:pPr>
    </w:lvl>
    <w:lvl w:ilvl="5" w:tplc="041A001B" w:tentative="1">
      <w:start w:val="1"/>
      <w:numFmt w:val="lowerRoman"/>
      <w:lvlText w:val="%6."/>
      <w:lvlJc w:val="right"/>
      <w:pPr>
        <w:ind w:left="4386" w:hanging="180"/>
      </w:pPr>
    </w:lvl>
    <w:lvl w:ilvl="6" w:tplc="041A000F" w:tentative="1">
      <w:start w:val="1"/>
      <w:numFmt w:val="decimal"/>
      <w:lvlText w:val="%7."/>
      <w:lvlJc w:val="left"/>
      <w:pPr>
        <w:ind w:left="5106" w:hanging="360"/>
      </w:pPr>
    </w:lvl>
    <w:lvl w:ilvl="7" w:tplc="041A0019" w:tentative="1">
      <w:start w:val="1"/>
      <w:numFmt w:val="lowerLetter"/>
      <w:lvlText w:val="%8."/>
      <w:lvlJc w:val="left"/>
      <w:pPr>
        <w:ind w:left="5826" w:hanging="360"/>
      </w:pPr>
    </w:lvl>
    <w:lvl w:ilvl="8" w:tplc="041A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>
    <w:nsid w:val="65610697"/>
    <w:multiLevelType w:val="hybridMultilevel"/>
    <w:tmpl w:val="A57AD00E"/>
    <w:lvl w:ilvl="0" w:tplc="CD84BF0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61A46FF"/>
    <w:multiLevelType w:val="hybridMultilevel"/>
    <w:tmpl w:val="68584E36"/>
    <w:lvl w:ilvl="0" w:tplc="D5107F2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C595433"/>
    <w:multiLevelType w:val="hybridMultilevel"/>
    <w:tmpl w:val="19367AEA"/>
    <w:lvl w:ilvl="0" w:tplc="E424DDC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E1F67FD"/>
    <w:multiLevelType w:val="hybridMultilevel"/>
    <w:tmpl w:val="6830543A"/>
    <w:lvl w:ilvl="0" w:tplc="96CE00B4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4A35E96"/>
    <w:multiLevelType w:val="hybridMultilevel"/>
    <w:tmpl w:val="850A6E48"/>
    <w:lvl w:ilvl="0" w:tplc="14D466C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8"/>
  </w:num>
  <w:num w:numId="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1"/>
  </w:num>
  <w:num w:numId="6">
    <w:abstractNumId w:val="2"/>
  </w:num>
  <w:num w:numId="7">
    <w:abstractNumId w:val="3"/>
  </w:num>
  <w:num w:numId="8">
    <w:abstractNumId w:val="4"/>
  </w:num>
  <w:num w:numId="9">
    <w:abstractNumId w:val="5"/>
  </w:num>
  <w:num w:numId="10">
    <w:abstractNumId w:val="6"/>
  </w:num>
  <w:num w:numId="11">
    <w:abstractNumId w:val="7"/>
  </w:num>
  <w:num w:numId="12">
    <w:abstractNumId w:val="12"/>
  </w:num>
  <w:num w:numId="13">
    <w:abstractNumId w:val="14"/>
  </w:num>
  <w:num w:numId="14">
    <w:abstractNumId w:val="16"/>
  </w:num>
  <w:num w:numId="15">
    <w:abstractNumId w:val="15"/>
  </w:num>
  <w:num w:numId="16">
    <w:abstractNumId w:val="10"/>
  </w:num>
  <w:num w:numId="17">
    <w:abstractNumId w:val="13"/>
  </w:num>
  <w:num w:numId="18">
    <w:abstractNumId w:val="8"/>
  </w:num>
  <w:num w:numId="19">
    <w:abstractNumId w:val="17"/>
  </w:num>
  <w:num w:numId="2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454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6D1B"/>
    <w:rsid w:val="000049D0"/>
    <w:rsid w:val="0001552B"/>
    <w:rsid w:val="0003788C"/>
    <w:rsid w:val="00045D38"/>
    <w:rsid w:val="000526D7"/>
    <w:rsid w:val="000B0A61"/>
    <w:rsid w:val="000B3580"/>
    <w:rsid w:val="000B6D1B"/>
    <w:rsid w:val="000C5FF1"/>
    <w:rsid w:val="000D05F9"/>
    <w:rsid w:val="000D5037"/>
    <w:rsid w:val="001329CA"/>
    <w:rsid w:val="00150D38"/>
    <w:rsid w:val="001621FC"/>
    <w:rsid w:val="001645EA"/>
    <w:rsid w:val="0016773A"/>
    <w:rsid w:val="00192FD2"/>
    <w:rsid w:val="001A4B9A"/>
    <w:rsid w:val="001E337F"/>
    <w:rsid w:val="001E467E"/>
    <w:rsid w:val="001F305F"/>
    <w:rsid w:val="00235873"/>
    <w:rsid w:val="00246B8E"/>
    <w:rsid w:val="00250FBA"/>
    <w:rsid w:val="00267843"/>
    <w:rsid w:val="00277266"/>
    <w:rsid w:val="002927EA"/>
    <w:rsid w:val="00294999"/>
    <w:rsid w:val="002A4A61"/>
    <w:rsid w:val="002C28BE"/>
    <w:rsid w:val="002D673E"/>
    <w:rsid w:val="002E084C"/>
    <w:rsid w:val="002F4854"/>
    <w:rsid w:val="002F75B6"/>
    <w:rsid w:val="00351BD0"/>
    <w:rsid w:val="00356FAB"/>
    <w:rsid w:val="003631F7"/>
    <w:rsid w:val="003828AF"/>
    <w:rsid w:val="00397D73"/>
    <w:rsid w:val="003A3657"/>
    <w:rsid w:val="003A3B37"/>
    <w:rsid w:val="003B621F"/>
    <w:rsid w:val="003C3182"/>
    <w:rsid w:val="003D71A0"/>
    <w:rsid w:val="003F092C"/>
    <w:rsid w:val="003F314B"/>
    <w:rsid w:val="003F6D1D"/>
    <w:rsid w:val="004021F1"/>
    <w:rsid w:val="00407B7C"/>
    <w:rsid w:val="004121EA"/>
    <w:rsid w:val="00415AE4"/>
    <w:rsid w:val="004223D6"/>
    <w:rsid w:val="004269F6"/>
    <w:rsid w:val="00437E60"/>
    <w:rsid w:val="00455B72"/>
    <w:rsid w:val="00462389"/>
    <w:rsid w:val="00465AD4"/>
    <w:rsid w:val="004675C5"/>
    <w:rsid w:val="004709D0"/>
    <w:rsid w:val="00473043"/>
    <w:rsid w:val="0047527F"/>
    <w:rsid w:val="004850EF"/>
    <w:rsid w:val="004C0843"/>
    <w:rsid w:val="004E3402"/>
    <w:rsid w:val="00553DE3"/>
    <w:rsid w:val="00565646"/>
    <w:rsid w:val="005B57AD"/>
    <w:rsid w:val="005B6628"/>
    <w:rsid w:val="005D0174"/>
    <w:rsid w:val="005D3FBF"/>
    <w:rsid w:val="005D5268"/>
    <w:rsid w:val="005E3740"/>
    <w:rsid w:val="005F3575"/>
    <w:rsid w:val="006165C2"/>
    <w:rsid w:val="00617606"/>
    <w:rsid w:val="0063327C"/>
    <w:rsid w:val="00647FF7"/>
    <w:rsid w:val="006526AA"/>
    <w:rsid w:val="00662CA9"/>
    <w:rsid w:val="006800B1"/>
    <w:rsid w:val="006950D0"/>
    <w:rsid w:val="006A458C"/>
    <w:rsid w:val="006C337B"/>
    <w:rsid w:val="006C3B68"/>
    <w:rsid w:val="006D75CF"/>
    <w:rsid w:val="006F1343"/>
    <w:rsid w:val="00700E88"/>
    <w:rsid w:val="00716732"/>
    <w:rsid w:val="00722881"/>
    <w:rsid w:val="0073339E"/>
    <w:rsid w:val="007337FD"/>
    <w:rsid w:val="00755BB5"/>
    <w:rsid w:val="00761AA6"/>
    <w:rsid w:val="00764E08"/>
    <w:rsid w:val="0076525F"/>
    <w:rsid w:val="00766763"/>
    <w:rsid w:val="00771AFE"/>
    <w:rsid w:val="00784A97"/>
    <w:rsid w:val="007862C4"/>
    <w:rsid w:val="00793EAF"/>
    <w:rsid w:val="007E7623"/>
    <w:rsid w:val="007F4250"/>
    <w:rsid w:val="00806270"/>
    <w:rsid w:val="00842071"/>
    <w:rsid w:val="00854932"/>
    <w:rsid w:val="0087791C"/>
    <w:rsid w:val="0088231B"/>
    <w:rsid w:val="008851B8"/>
    <w:rsid w:val="00885536"/>
    <w:rsid w:val="00885C9F"/>
    <w:rsid w:val="00896FF3"/>
    <w:rsid w:val="008A0D4F"/>
    <w:rsid w:val="008A169E"/>
    <w:rsid w:val="008D0CC1"/>
    <w:rsid w:val="00900481"/>
    <w:rsid w:val="00900E3C"/>
    <w:rsid w:val="00910D2C"/>
    <w:rsid w:val="00925284"/>
    <w:rsid w:val="009371E8"/>
    <w:rsid w:val="0095247B"/>
    <w:rsid w:val="009528DF"/>
    <w:rsid w:val="00984A11"/>
    <w:rsid w:val="009923C1"/>
    <w:rsid w:val="009959D6"/>
    <w:rsid w:val="009A03F7"/>
    <w:rsid w:val="009C5E3F"/>
    <w:rsid w:val="009C78B1"/>
    <w:rsid w:val="009D06BF"/>
    <w:rsid w:val="009F1AAC"/>
    <w:rsid w:val="009F20CF"/>
    <w:rsid w:val="00A011C1"/>
    <w:rsid w:val="00A242F9"/>
    <w:rsid w:val="00A25872"/>
    <w:rsid w:val="00A3780B"/>
    <w:rsid w:val="00A67DB2"/>
    <w:rsid w:val="00A70592"/>
    <w:rsid w:val="00A77FCE"/>
    <w:rsid w:val="00A91D99"/>
    <w:rsid w:val="00AA4584"/>
    <w:rsid w:val="00AB1EC8"/>
    <w:rsid w:val="00AC183A"/>
    <w:rsid w:val="00AE764C"/>
    <w:rsid w:val="00B2533B"/>
    <w:rsid w:val="00B30333"/>
    <w:rsid w:val="00B60C89"/>
    <w:rsid w:val="00B8568D"/>
    <w:rsid w:val="00BB34E8"/>
    <w:rsid w:val="00BB3838"/>
    <w:rsid w:val="00BD43F7"/>
    <w:rsid w:val="00C13586"/>
    <w:rsid w:val="00C135AE"/>
    <w:rsid w:val="00C23C96"/>
    <w:rsid w:val="00C45D81"/>
    <w:rsid w:val="00C567D2"/>
    <w:rsid w:val="00C6094A"/>
    <w:rsid w:val="00C6773D"/>
    <w:rsid w:val="00CD316E"/>
    <w:rsid w:val="00CE3A61"/>
    <w:rsid w:val="00CE6311"/>
    <w:rsid w:val="00D32A49"/>
    <w:rsid w:val="00D33C61"/>
    <w:rsid w:val="00D342C5"/>
    <w:rsid w:val="00D373C6"/>
    <w:rsid w:val="00D45077"/>
    <w:rsid w:val="00D5214C"/>
    <w:rsid w:val="00D54B74"/>
    <w:rsid w:val="00D55FB1"/>
    <w:rsid w:val="00D57AC6"/>
    <w:rsid w:val="00D8032D"/>
    <w:rsid w:val="00D808FC"/>
    <w:rsid w:val="00DB739A"/>
    <w:rsid w:val="00DB7FA4"/>
    <w:rsid w:val="00DC1598"/>
    <w:rsid w:val="00DC454B"/>
    <w:rsid w:val="00DE01E6"/>
    <w:rsid w:val="00DF69AC"/>
    <w:rsid w:val="00E03B5E"/>
    <w:rsid w:val="00E03C3F"/>
    <w:rsid w:val="00E15E71"/>
    <w:rsid w:val="00E16835"/>
    <w:rsid w:val="00E20967"/>
    <w:rsid w:val="00E215BB"/>
    <w:rsid w:val="00E23A7E"/>
    <w:rsid w:val="00E24FDE"/>
    <w:rsid w:val="00E27B69"/>
    <w:rsid w:val="00E4738B"/>
    <w:rsid w:val="00E53C61"/>
    <w:rsid w:val="00E61D22"/>
    <w:rsid w:val="00E70C8C"/>
    <w:rsid w:val="00E72B4A"/>
    <w:rsid w:val="00E7554E"/>
    <w:rsid w:val="00E855FC"/>
    <w:rsid w:val="00E923FD"/>
    <w:rsid w:val="00E94A58"/>
    <w:rsid w:val="00E96443"/>
    <w:rsid w:val="00EC05AC"/>
    <w:rsid w:val="00EC4509"/>
    <w:rsid w:val="00EC4BC4"/>
    <w:rsid w:val="00EC623B"/>
    <w:rsid w:val="00ED5177"/>
    <w:rsid w:val="00ED7B57"/>
    <w:rsid w:val="00EE14F3"/>
    <w:rsid w:val="00EF232B"/>
    <w:rsid w:val="00F0219B"/>
    <w:rsid w:val="00F30C01"/>
    <w:rsid w:val="00F46419"/>
    <w:rsid w:val="00F737C8"/>
    <w:rsid w:val="00F97FC0"/>
    <w:rsid w:val="00FA2559"/>
    <w:rsid w:val="00FA6A01"/>
    <w:rsid w:val="00FC14BA"/>
    <w:rsid w:val="00FD15D4"/>
    <w:rsid w:val="00FD3877"/>
    <w:rsid w:val="00FE0AAD"/>
    <w:rsid w:val="00FE6362"/>
    <w:rsid w:val="00FF6AF3"/>
    <w:rsid w:val="00FF74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numbering" w:customStyle="1" w:styleId="Bezpopisa1">
    <w:name w:val="Bez popisa1"/>
    <w:next w:val="Bezpopisa"/>
    <w:uiPriority w:val="99"/>
    <w:semiHidden/>
    <w:unhideWhenUsed/>
    <w:rsid w:val="000B6D1B"/>
  </w:style>
  <w:style w:type="character" w:customStyle="1" w:styleId="TijelotekstaChar">
    <w:name w:val="Tijelo teksta Char"/>
    <w:aliases w:val="uvlaka 3 Char,uvlaka 2 Char"/>
    <w:basedOn w:val="Zadanifontodlomka"/>
    <w:link w:val="Tijeloteksta"/>
    <w:locked/>
    <w:rsid w:val="000B6D1B"/>
    <w:rPr>
      <w:rFonts w:ascii="Arial" w:hAnsi="Arial" w:cs="Arial"/>
      <w:sz w:val="24"/>
      <w:szCs w:val="24"/>
    </w:rPr>
  </w:style>
  <w:style w:type="paragraph" w:styleId="Tijeloteksta">
    <w:name w:val="Body Text"/>
    <w:aliases w:val="uvlaka 3,uvlaka 2"/>
    <w:basedOn w:val="Normal"/>
    <w:link w:val="TijelotekstaChar"/>
    <w:unhideWhenUsed/>
    <w:rsid w:val="000B6D1B"/>
    <w:pPr>
      <w:spacing w:after="0" w:line="240" w:lineRule="auto"/>
      <w:jc w:val="both"/>
    </w:pPr>
    <w:rPr>
      <w:rFonts w:ascii="Arial" w:hAnsi="Arial" w:cs="Arial"/>
      <w:sz w:val="24"/>
      <w:szCs w:val="24"/>
    </w:rPr>
  </w:style>
  <w:style w:type="character" w:customStyle="1" w:styleId="TijelotekstaChar1">
    <w:name w:val="Tijelo teksta Char1"/>
    <w:basedOn w:val="Zadanifontodlomka"/>
    <w:uiPriority w:val="99"/>
    <w:semiHidden/>
    <w:rsid w:val="000B6D1B"/>
  </w:style>
  <w:style w:type="numbering" w:customStyle="1" w:styleId="Bezpopisa11">
    <w:name w:val="Bez popisa11"/>
    <w:next w:val="Bezpopisa"/>
    <w:uiPriority w:val="99"/>
    <w:semiHidden/>
    <w:unhideWhenUsed/>
    <w:rsid w:val="000B6D1B"/>
  </w:style>
  <w:style w:type="character" w:customStyle="1" w:styleId="WW8Num1z0">
    <w:name w:val="WW8Num1z0"/>
    <w:rsid w:val="000B6D1B"/>
  </w:style>
  <w:style w:type="character" w:customStyle="1" w:styleId="WW8Num1z1">
    <w:name w:val="WW8Num1z1"/>
    <w:rsid w:val="000B6D1B"/>
  </w:style>
  <w:style w:type="character" w:customStyle="1" w:styleId="WW8Num1z2">
    <w:name w:val="WW8Num1z2"/>
    <w:rsid w:val="000B6D1B"/>
  </w:style>
  <w:style w:type="character" w:customStyle="1" w:styleId="WW8Num1z3">
    <w:name w:val="WW8Num1z3"/>
    <w:rsid w:val="000B6D1B"/>
  </w:style>
  <w:style w:type="character" w:customStyle="1" w:styleId="WW8Num1z4">
    <w:name w:val="WW8Num1z4"/>
    <w:rsid w:val="000B6D1B"/>
  </w:style>
  <w:style w:type="character" w:customStyle="1" w:styleId="WW8Num1z5">
    <w:name w:val="WW8Num1z5"/>
    <w:rsid w:val="000B6D1B"/>
  </w:style>
  <w:style w:type="character" w:customStyle="1" w:styleId="WW8Num1z6">
    <w:name w:val="WW8Num1z6"/>
    <w:rsid w:val="000B6D1B"/>
  </w:style>
  <w:style w:type="character" w:customStyle="1" w:styleId="WW8Num1z7">
    <w:name w:val="WW8Num1z7"/>
    <w:rsid w:val="000B6D1B"/>
  </w:style>
  <w:style w:type="character" w:customStyle="1" w:styleId="WW8Num1z8">
    <w:name w:val="WW8Num1z8"/>
    <w:rsid w:val="000B6D1B"/>
  </w:style>
  <w:style w:type="character" w:customStyle="1" w:styleId="WW8Num2z0">
    <w:name w:val="WW8Num2z0"/>
    <w:rsid w:val="000B6D1B"/>
    <w:rPr>
      <w:rFonts w:ascii="Arial" w:hAnsi="Arial" w:cs="Arial"/>
    </w:rPr>
  </w:style>
  <w:style w:type="character" w:customStyle="1" w:styleId="WW8Num2z1">
    <w:name w:val="WW8Num2z1"/>
    <w:rsid w:val="000B6D1B"/>
    <w:rPr>
      <w:rFonts w:ascii="Courier New" w:hAnsi="Courier New" w:cs="Courier New"/>
    </w:rPr>
  </w:style>
  <w:style w:type="character" w:customStyle="1" w:styleId="WW8Num2z2">
    <w:name w:val="WW8Num2z2"/>
    <w:rsid w:val="000B6D1B"/>
    <w:rPr>
      <w:rFonts w:ascii="Wingdings" w:hAnsi="Wingdings" w:cs="Wingdings"/>
    </w:rPr>
  </w:style>
  <w:style w:type="character" w:customStyle="1" w:styleId="WW8Num2z3">
    <w:name w:val="WW8Num2z3"/>
    <w:rsid w:val="000B6D1B"/>
    <w:rPr>
      <w:rFonts w:ascii="Symbol" w:hAnsi="Symbol" w:cs="Symbol"/>
    </w:rPr>
  </w:style>
  <w:style w:type="character" w:customStyle="1" w:styleId="WW8Num3z0">
    <w:name w:val="WW8Num3z0"/>
    <w:rsid w:val="000B6D1B"/>
  </w:style>
  <w:style w:type="character" w:customStyle="1" w:styleId="WW8Num3z1">
    <w:name w:val="WW8Num3z1"/>
    <w:rsid w:val="000B6D1B"/>
  </w:style>
  <w:style w:type="character" w:customStyle="1" w:styleId="WW8Num3z2">
    <w:name w:val="WW8Num3z2"/>
    <w:rsid w:val="000B6D1B"/>
  </w:style>
  <w:style w:type="character" w:customStyle="1" w:styleId="WW8Num3z3">
    <w:name w:val="WW8Num3z3"/>
    <w:rsid w:val="000B6D1B"/>
  </w:style>
  <w:style w:type="character" w:customStyle="1" w:styleId="WW8Num3z4">
    <w:name w:val="WW8Num3z4"/>
    <w:rsid w:val="000B6D1B"/>
  </w:style>
  <w:style w:type="character" w:customStyle="1" w:styleId="WW8Num3z5">
    <w:name w:val="WW8Num3z5"/>
    <w:rsid w:val="000B6D1B"/>
  </w:style>
  <w:style w:type="character" w:customStyle="1" w:styleId="WW8Num3z6">
    <w:name w:val="WW8Num3z6"/>
    <w:rsid w:val="000B6D1B"/>
  </w:style>
  <w:style w:type="character" w:customStyle="1" w:styleId="WW8Num3z7">
    <w:name w:val="WW8Num3z7"/>
    <w:rsid w:val="000B6D1B"/>
  </w:style>
  <w:style w:type="character" w:customStyle="1" w:styleId="WW8Num3z8">
    <w:name w:val="WW8Num3z8"/>
    <w:rsid w:val="000B6D1B"/>
  </w:style>
  <w:style w:type="character" w:customStyle="1" w:styleId="ListLabel1">
    <w:name w:val="ListLabel 1"/>
    <w:rsid w:val="000B6D1B"/>
    <w:rPr>
      <w:rFonts w:eastAsia="Times New Roman" w:cs="Arial"/>
    </w:rPr>
  </w:style>
  <w:style w:type="character" w:customStyle="1" w:styleId="ListLabel2">
    <w:name w:val="ListLabel 2"/>
    <w:rsid w:val="000B6D1B"/>
    <w:rPr>
      <w:rFonts w:cs="Courier New"/>
    </w:rPr>
  </w:style>
  <w:style w:type="paragraph" w:customStyle="1" w:styleId="Heading">
    <w:name w:val="Heading"/>
    <w:basedOn w:val="Normal"/>
    <w:next w:val="Tijeloteksta"/>
    <w:rsid w:val="000B6D1B"/>
    <w:pPr>
      <w:keepNext/>
      <w:widowControl w:val="0"/>
      <w:suppressAutoHyphens/>
      <w:spacing w:before="240" w:after="120" w:line="240" w:lineRule="auto"/>
    </w:pPr>
    <w:rPr>
      <w:rFonts w:ascii="Liberation Sans" w:eastAsia="Arial Unicode MS" w:hAnsi="Liberation Sans" w:cs="Mangal"/>
      <w:kern w:val="1"/>
      <w:sz w:val="28"/>
      <w:szCs w:val="28"/>
      <w:lang w:eastAsia="zh-CN" w:bidi="hi-IN"/>
    </w:rPr>
  </w:style>
  <w:style w:type="paragraph" w:styleId="Popis">
    <w:name w:val="List"/>
    <w:basedOn w:val="Tijeloteksta"/>
    <w:rsid w:val="000B6D1B"/>
    <w:pPr>
      <w:widowControl w:val="0"/>
      <w:suppressAutoHyphens/>
      <w:spacing w:after="140" w:line="288" w:lineRule="auto"/>
      <w:jc w:val="left"/>
    </w:pPr>
    <w:rPr>
      <w:rFonts w:ascii="Liberation Serif" w:eastAsia="Arial Unicode MS" w:hAnsi="Liberation Serif" w:cs="Mangal"/>
      <w:kern w:val="1"/>
      <w:lang w:eastAsia="zh-CN" w:bidi="hi-IN"/>
    </w:rPr>
  </w:style>
  <w:style w:type="paragraph" w:styleId="Opisslike">
    <w:name w:val="caption"/>
    <w:basedOn w:val="Normal"/>
    <w:qFormat/>
    <w:rsid w:val="000B6D1B"/>
    <w:pPr>
      <w:widowControl w:val="0"/>
      <w:suppressLineNumbers/>
      <w:suppressAutoHyphens/>
      <w:spacing w:before="120" w:after="120" w:line="240" w:lineRule="auto"/>
    </w:pPr>
    <w:rPr>
      <w:rFonts w:ascii="Liberation Serif" w:eastAsia="Arial Unicode MS" w:hAnsi="Liberation Serif" w:cs="Mangal"/>
      <w:i/>
      <w:iCs/>
      <w:kern w:val="1"/>
      <w:sz w:val="24"/>
      <w:szCs w:val="24"/>
      <w:lang w:eastAsia="zh-CN" w:bidi="hi-IN"/>
    </w:rPr>
  </w:style>
  <w:style w:type="paragraph" w:customStyle="1" w:styleId="Index">
    <w:name w:val="Index"/>
    <w:basedOn w:val="Normal"/>
    <w:rsid w:val="000B6D1B"/>
    <w:pPr>
      <w:widowControl w:val="0"/>
      <w:suppressLineNumbers/>
      <w:suppressAutoHyphens/>
      <w:spacing w:after="0" w:line="240" w:lineRule="auto"/>
    </w:pPr>
    <w:rPr>
      <w:rFonts w:ascii="Liberation Serif" w:eastAsia="Arial Unicode MS" w:hAnsi="Liberation Serif" w:cs="Mangal"/>
      <w:kern w:val="1"/>
      <w:sz w:val="24"/>
      <w:szCs w:val="24"/>
      <w:lang w:eastAsia="zh-CN" w:bidi="hi-IN"/>
    </w:rPr>
  </w:style>
  <w:style w:type="numbering" w:customStyle="1" w:styleId="Bezpopisa2">
    <w:name w:val="Bez popisa2"/>
    <w:next w:val="Bezpopisa"/>
    <w:uiPriority w:val="99"/>
    <w:semiHidden/>
    <w:unhideWhenUsed/>
    <w:rsid w:val="000B6D1B"/>
  </w:style>
  <w:style w:type="character" w:customStyle="1" w:styleId="WW8Num4z0">
    <w:name w:val="WW8Num4z0"/>
    <w:rsid w:val="000B6D1B"/>
  </w:style>
  <w:style w:type="character" w:customStyle="1" w:styleId="WW8Num4z1">
    <w:name w:val="WW8Num4z1"/>
    <w:rsid w:val="000B6D1B"/>
  </w:style>
  <w:style w:type="character" w:customStyle="1" w:styleId="WW8Num4z2">
    <w:name w:val="WW8Num4z2"/>
    <w:rsid w:val="000B6D1B"/>
  </w:style>
  <w:style w:type="character" w:customStyle="1" w:styleId="WW8Num4z3">
    <w:name w:val="WW8Num4z3"/>
    <w:rsid w:val="000B6D1B"/>
  </w:style>
  <w:style w:type="character" w:customStyle="1" w:styleId="WW8Num4z4">
    <w:name w:val="WW8Num4z4"/>
    <w:rsid w:val="000B6D1B"/>
  </w:style>
  <w:style w:type="character" w:customStyle="1" w:styleId="WW8Num4z5">
    <w:name w:val="WW8Num4z5"/>
    <w:rsid w:val="000B6D1B"/>
  </w:style>
  <w:style w:type="character" w:customStyle="1" w:styleId="WW8Num4z6">
    <w:name w:val="WW8Num4z6"/>
    <w:rsid w:val="000B6D1B"/>
  </w:style>
  <w:style w:type="character" w:customStyle="1" w:styleId="WW8Num4z7">
    <w:name w:val="WW8Num4z7"/>
    <w:rsid w:val="000B6D1B"/>
  </w:style>
  <w:style w:type="character" w:customStyle="1" w:styleId="WW8Num4z8">
    <w:name w:val="WW8Num4z8"/>
    <w:rsid w:val="000B6D1B"/>
  </w:style>
  <w:style w:type="paragraph" w:customStyle="1" w:styleId="TableContents">
    <w:name w:val="Table Contents"/>
    <w:basedOn w:val="Normal"/>
    <w:rsid w:val="000B6D1B"/>
    <w:pPr>
      <w:widowControl w:val="0"/>
      <w:suppressLineNumbers/>
      <w:suppressAutoHyphens/>
      <w:spacing w:after="0" w:line="240" w:lineRule="auto"/>
    </w:pPr>
    <w:rPr>
      <w:rFonts w:ascii="Liberation Serif" w:eastAsia="Arial Unicode MS" w:hAnsi="Liberation Serif" w:cs="Mangal"/>
      <w:kern w:val="1"/>
      <w:sz w:val="24"/>
      <w:szCs w:val="24"/>
      <w:lang w:eastAsia="zh-CN" w:bidi="hi-IN"/>
    </w:rPr>
  </w:style>
  <w:style w:type="paragraph" w:customStyle="1" w:styleId="TableHeading">
    <w:name w:val="Table Heading"/>
    <w:basedOn w:val="TableContents"/>
    <w:rsid w:val="000B6D1B"/>
    <w:pPr>
      <w:jc w:val="center"/>
    </w:pPr>
    <w:rPr>
      <w:b/>
      <w:bCs/>
    </w:rPr>
  </w:style>
  <w:style w:type="paragraph" w:customStyle="1" w:styleId="Bezproreda1">
    <w:name w:val="Bez proreda1"/>
    <w:rsid w:val="000B6D1B"/>
    <w:pPr>
      <w:suppressAutoHyphens/>
      <w:spacing w:after="0" w:line="240" w:lineRule="auto"/>
    </w:pPr>
    <w:rPr>
      <w:rFonts w:ascii="Liberation Serif" w:eastAsia="Arial Unicode MS" w:hAnsi="Liberation Serif" w:cs="Mangal"/>
      <w:sz w:val="24"/>
      <w:szCs w:val="24"/>
      <w:lang w:eastAsia="zh-CN" w:bidi="hi-IN"/>
    </w:rPr>
  </w:style>
  <w:style w:type="numbering" w:customStyle="1" w:styleId="Bezpopisa3">
    <w:name w:val="Bez popisa3"/>
    <w:next w:val="Bezpopisa"/>
    <w:uiPriority w:val="99"/>
    <w:semiHidden/>
    <w:unhideWhenUsed/>
    <w:rsid w:val="000B6D1B"/>
  </w:style>
  <w:style w:type="character" w:customStyle="1" w:styleId="WW8Num5z0">
    <w:name w:val="WW8Num5z0"/>
    <w:rsid w:val="000B6D1B"/>
  </w:style>
  <w:style w:type="character" w:customStyle="1" w:styleId="WW8Num5z1">
    <w:name w:val="WW8Num5z1"/>
    <w:rsid w:val="000B6D1B"/>
  </w:style>
  <w:style w:type="character" w:customStyle="1" w:styleId="WW8Num5z2">
    <w:name w:val="WW8Num5z2"/>
    <w:rsid w:val="000B6D1B"/>
  </w:style>
  <w:style w:type="character" w:customStyle="1" w:styleId="WW8Num5z3">
    <w:name w:val="WW8Num5z3"/>
    <w:rsid w:val="000B6D1B"/>
  </w:style>
  <w:style w:type="character" w:customStyle="1" w:styleId="WW8Num5z4">
    <w:name w:val="WW8Num5z4"/>
    <w:rsid w:val="000B6D1B"/>
  </w:style>
  <w:style w:type="character" w:customStyle="1" w:styleId="WW8Num5z5">
    <w:name w:val="WW8Num5z5"/>
    <w:rsid w:val="000B6D1B"/>
  </w:style>
  <w:style w:type="character" w:customStyle="1" w:styleId="WW8Num5z6">
    <w:name w:val="WW8Num5z6"/>
    <w:rsid w:val="000B6D1B"/>
  </w:style>
  <w:style w:type="character" w:customStyle="1" w:styleId="WW8Num5z7">
    <w:name w:val="WW8Num5z7"/>
    <w:rsid w:val="000B6D1B"/>
  </w:style>
  <w:style w:type="character" w:customStyle="1" w:styleId="WW8Num5z8">
    <w:name w:val="WW8Num5z8"/>
    <w:rsid w:val="000B6D1B"/>
  </w:style>
  <w:style w:type="character" w:customStyle="1" w:styleId="WW8Num6z0">
    <w:name w:val="WW8Num6z0"/>
    <w:rsid w:val="000B6D1B"/>
  </w:style>
  <w:style w:type="character" w:customStyle="1" w:styleId="WW8Num6z1">
    <w:name w:val="WW8Num6z1"/>
    <w:rsid w:val="000B6D1B"/>
  </w:style>
  <w:style w:type="character" w:customStyle="1" w:styleId="WW8Num6z2">
    <w:name w:val="WW8Num6z2"/>
    <w:rsid w:val="000B6D1B"/>
  </w:style>
  <w:style w:type="character" w:customStyle="1" w:styleId="WW8Num6z3">
    <w:name w:val="WW8Num6z3"/>
    <w:rsid w:val="000B6D1B"/>
  </w:style>
  <w:style w:type="character" w:customStyle="1" w:styleId="WW8Num6z4">
    <w:name w:val="WW8Num6z4"/>
    <w:rsid w:val="000B6D1B"/>
  </w:style>
  <w:style w:type="character" w:customStyle="1" w:styleId="WW8Num6z5">
    <w:name w:val="WW8Num6z5"/>
    <w:rsid w:val="000B6D1B"/>
  </w:style>
  <w:style w:type="character" w:customStyle="1" w:styleId="WW8Num6z6">
    <w:name w:val="WW8Num6z6"/>
    <w:rsid w:val="000B6D1B"/>
  </w:style>
  <w:style w:type="character" w:customStyle="1" w:styleId="WW8Num6z7">
    <w:name w:val="WW8Num6z7"/>
    <w:rsid w:val="000B6D1B"/>
  </w:style>
  <w:style w:type="character" w:customStyle="1" w:styleId="WW8Num6z8">
    <w:name w:val="WW8Num6z8"/>
    <w:rsid w:val="000B6D1B"/>
  </w:style>
  <w:style w:type="paragraph" w:customStyle="1" w:styleId="Bezproreda2">
    <w:name w:val="Bez proreda2"/>
    <w:rsid w:val="000B6D1B"/>
    <w:pPr>
      <w:suppressAutoHyphens/>
      <w:spacing w:after="0" w:line="240" w:lineRule="auto"/>
    </w:pPr>
    <w:rPr>
      <w:rFonts w:ascii="Liberation Serif" w:eastAsia="Arial Unicode MS" w:hAnsi="Liberation Serif" w:cs="Mangal"/>
      <w:sz w:val="24"/>
      <w:szCs w:val="24"/>
      <w:lang w:eastAsia="zh-CN" w:bidi="hi-IN"/>
    </w:rPr>
  </w:style>
  <w:style w:type="paragraph" w:customStyle="1" w:styleId="Normal2">
    <w:name w:val="Normal2"/>
    <w:rsid w:val="000B6D1B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BodyText">
    <w:name w:val="Body Text~"/>
    <w:basedOn w:val="Normal"/>
    <w:rsid w:val="000B6D1B"/>
    <w:pPr>
      <w:widowControl w:val="0"/>
      <w:suppressAutoHyphens/>
      <w:spacing w:after="0" w:line="240" w:lineRule="auto"/>
      <w:jc w:val="both"/>
    </w:pPr>
    <w:rPr>
      <w:rFonts w:ascii="Liberation Serif" w:eastAsia="Arial Unicode MS" w:hAnsi="Liberation Serif" w:cs="Mangal"/>
      <w:kern w:val="1"/>
      <w:sz w:val="24"/>
      <w:szCs w:val="20"/>
      <w:lang w:eastAsia="zh-CN" w:bidi="hi-IN"/>
    </w:rPr>
  </w:style>
  <w:style w:type="paragraph" w:customStyle="1" w:styleId="StandardWeb1">
    <w:name w:val="Standard (Web)1"/>
    <w:basedOn w:val="Normal"/>
    <w:rsid w:val="000B6D1B"/>
    <w:pPr>
      <w:widowControl w:val="0"/>
      <w:suppressAutoHyphens/>
      <w:spacing w:after="280" w:line="240" w:lineRule="auto"/>
    </w:pPr>
    <w:rPr>
      <w:rFonts w:ascii="Liberation Serif" w:eastAsia="Arial Unicode MS" w:hAnsi="Liberation Serif" w:cs="Mangal"/>
      <w:color w:val="000000"/>
      <w:kern w:val="1"/>
      <w:sz w:val="24"/>
      <w:szCs w:val="24"/>
      <w:lang w:eastAsia="zh-CN" w:bidi="hi-IN"/>
    </w:rPr>
  </w:style>
  <w:style w:type="numbering" w:customStyle="1" w:styleId="Bezpopisa4">
    <w:name w:val="Bez popisa4"/>
    <w:next w:val="Bezpopisa"/>
    <w:uiPriority w:val="99"/>
    <w:semiHidden/>
    <w:unhideWhenUsed/>
    <w:rsid w:val="000B6D1B"/>
  </w:style>
  <w:style w:type="paragraph" w:customStyle="1" w:styleId="Bezproreda3">
    <w:name w:val="Bez proreda3"/>
    <w:rsid w:val="000B6D1B"/>
    <w:pPr>
      <w:suppressAutoHyphens/>
      <w:spacing w:after="0" w:line="240" w:lineRule="auto"/>
    </w:pPr>
    <w:rPr>
      <w:rFonts w:ascii="Liberation Serif" w:eastAsia="Arial Unicode MS" w:hAnsi="Liberation Serif" w:cs="Mangal"/>
      <w:sz w:val="24"/>
      <w:szCs w:val="24"/>
      <w:lang w:eastAsia="zh-CN" w:bidi="hi-IN"/>
    </w:rPr>
  </w:style>
  <w:style w:type="paragraph" w:customStyle="1" w:styleId="StandardWeb2">
    <w:name w:val="Standard (Web)2"/>
    <w:basedOn w:val="Normal"/>
    <w:rsid w:val="000B6D1B"/>
    <w:pPr>
      <w:widowControl w:val="0"/>
      <w:suppressAutoHyphens/>
      <w:spacing w:after="280" w:line="240" w:lineRule="auto"/>
    </w:pPr>
    <w:rPr>
      <w:rFonts w:ascii="Liberation Serif" w:eastAsia="Arial Unicode MS" w:hAnsi="Liberation Serif" w:cs="Mangal"/>
      <w:color w:val="000000"/>
      <w:kern w:val="1"/>
      <w:sz w:val="24"/>
      <w:szCs w:val="24"/>
      <w:lang w:eastAsia="zh-CN" w:bidi="hi-IN"/>
    </w:rPr>
  </w:style>
  <w:style w:type="paragraph" w:styleId="Odlomakpopisa">
    <w:name w:val="List Paragraph"/>
    <w:basedOn w:val="Normal"/>
    <w:uiPriority w:val="34"/>
    <w:qFormat/>
    <w:rsid w:val="00CE6311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4730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473043"/>
    <w:rPr>
      <w:rFonts w:ascii="Tahoma" w:hAnsi="Tahoma" w:cs="Tahoma"/>
      <w:sz w:val="16"/>
      <w:szCs w:val="16"/>
    </w:rPr>
  </w:style>
  <w:style w:type="paragraph" w:styleId="Zaglavlje">
    <w:name w:val="header"/>
    <w:basedOn w:val="Normal"/>
    <w:link w:val="ZaglavljeChar"/>
    <w:uiPriority w:val="99"/>
    <w:unhideWhenUsed/>
    <w:rsid w:val="009F1A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9F1AAC"/>
  </w:style>
  <w:style w:type="paragraph" w:styleId="Podnoje">
    <w:name w:val="footer"/>
    <w:basedOn w:val="Normal"/>
    <w:link w:val="PodnojeChar"/>
    <w:uiPriority w:val="99"/>
    <w:unhideWhenUsed/>
    <w:rsid w:val="009F1A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9F1AAC"/>
  </w:style>
  <w:style w:type="table" w:customStyle="1" w:styleId="Kalendar2">
    <w:name w:val="Kalendar 2"/>
    <w:basedOn w:val="Obinatablica"/>
    <w:uiPriority w:val="99"/>
    <w:qFormat/>
    <w:rsid w:val="009D06BF"/>
    <w:pPr>
      <w:spacing w:after="0" w:line="240" w:lineRule="auto"/>
      <w:jc w:val="center"/>
    </w:pPr>
    <w:rPr>
      <w:rFonts w:eastAsiaTheme="minorEastAsia"/>
      <w:sz w:val="28"/>
      <w:lang w:eastAsia="hr-HR"/>
    </w:rPr>
    <w:tblPr>
      <w:tblBorders>
        <w:insideV w:val="single" w:sz="4" w:space="0" w:color="95B3D7" w:themeColor="accent1" w:themeTint="99"/>
      </w:tblBorders>
    </w:tblPr>
    <w:tblStylePr w:type="firstRow">
      <w:rPr>
        <w:rFonts w:asciiTheme="majorHAnsi" w:hAnsiTheme="majorHAnsi"/>
        <w:b w:val="0"/>
        <w:i w:val="0"/>
        <w:caps/>
        <w:smallCaps w:val="0"/>
        <w:color w:val="4F81BD" w:themeColor="accent1"/>
        <w:spacing w:val="20"/>
        <w:sz w:val="3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character" w:customStyle="1" w:styleId="st1">
    <w:name w:val="st1"/>
    <w:basedOn w:val="Zadanifontodlomka"/>
    <w:rsid w:val="00045D38"/>
  </w:style>
  <w:style w:type="paragraph" w:styleId="Bezproreda">
    <w:name w:val="No Spacing"/>
    <w:uiPriority w:val="1"/>
    <w:qFormat/>
    <w:rsid w:val="00A70592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numbering" w:customStyle="1" w:styleId="Bezpopisa1">
    <w:name w:val="Bez popisa1"/>
    <w:next w:val="Bezpopisa"/>
    <w:uiPriority w:val="99"/>
    <w:semiHidden/>
    <w:unhideWhenUsed/>
    <w:rsid w:val="000B6D1B"/>
  </w:style>
  <w:style w:type="character" w:customStyle="1" w:styleId="TijelotekstaChar">
    <w:name w:val="Tijelo teksta Char"/>
    <w:aliases w:val="uvlaka 3 Char,uvlaka 2 Char"/>
    <w:basedOn w:val="Zadanifontodlomka"/>
    <w:link w:val="Tijeloteksta"/>
    <w:locked/>
    <w:rsid w:val="000B6D1B"/>
    <w:rPr>
      <w:rFonts w:ascii="Arial" w:hAnsi="Arial" w:cs="Arial"/>
      <w:sz w:val="24"/>
      <w:szCs w:val="24"/>
    </w:rPr>
  </w:style>
  <w:style w:type="paragraph" w:styleId="Tijeloteksta">
    <w:name w:val="Body Text"/>
    <w:aliases w:val="uvlaka 3,uvlaka 2"/>
    <w:basedOn w:val="Normal"/>
    <w:link w:val="TijelotekstaChar"/>
    <w:unhideWhenUsed/>
    <w:rsid w:val="000B6D1B"/>
    <w:pPr>
      <w:spacing w:after="0" w:line="240" w:lineRule="auto"/>
      <w:jc w:val="both"/>
    </w:pPr>
    <w:rPr>
      <w:rFonts w:ascii="Arial" w:hAnsi="Arial" w:cs="Arial"/>
      <w:sz w:val="24"/>
      <w:szCs w:val="24"/>
    </w:rPr>
  </w:style>
  <w:style w:type="character" w:customStyle="1" w:styleId="TijelotekstaChar1">
    <w:name w:val="Tijelo teksta Char1"/>
    <w:basedOn w:val="Zadanifontodlomka"/>
    <w:uiPriority w:val="99"/>
    <w:semiHidden/>
    <w:rsid w:val="000B6D1B"/>
  </w:style>
  <w:style w:type="numbering" w:customStyle="1" w:styleId="Bezpopisa11">
    <w:name w:val="Bez popisa11"/>
    <w:next w:val="Bezpopisa"/>
    <w:uiPriority w:val="99"/>
    <w:semiHidden/>
    <w:unhideWhenUsed/>
    <w:rsid w:val="000B6D1B"/>
  </w:style>
  <w:style w:type="character" w:customStyle="1" w:styleId="WW8Num1z0">
    <w:name w:val="WW8Num1z0"/>
    <w:rsid w:val="000B6D1B"/>
  </w:style>
  <w:style w:type="character" w:customStyle="1" w:styleId="WW8Num1z1">
    <w:name w:val="WW8Num1z1"/>
    <w:rsid w:val="000B6D1B"/>
  </w:style>
  <w:style w:type="character" w:customStyle="1" w:styleId="WW8Num1z2">
    <w:name w:val="WW8Num1z2"/>
    <w:rsid w:val="000B6D1B"/>
  </w:style>
  <w:style w:type="character" w:customStyle="1" w:styleId="WW8Num1z3">
    <w:name w:val="WW8Num1z3"/>
    <w:rsid w:val="000B6D1B"/>
  </w:style>
  <w:style w:type="character" w:customStyle="1" w:styleId="WW8Num1z4">
    <w:name w:val="WW8Num1z4"/>
    <w:rsid w:val="000B6D1B"/>
  </w:style>
  <w:style w:type="character" w:customStyle="1" w:styleId="WW8Num1z5">
    <w:name w:val="WW8Num1z5"/>
    <w:rsid w:val="000B6D1B"/>
  </w:style>
  <w:style w:type="character" w:customStyle="1" w:styleId="WW8Num1z6">
    <w:name w:val="WW8Num1z6"/>
    <w:rsid w:val="000B6D1B"/>
  </w:style>
  <w:style w:type="character" w:customStyle="1" w:styleId="WW8Num1z7">
    <w:name w:val="WW8Num1z7"/>
    <w:rsid w:val="000B6D1B"/>
  </w:style>
  <w:style w:type="character" w:customStyle="1" w:styleId="WW8Num1z8">
    <w:name w:val="WW8Num1z8"/>
    <w:rsid w:val="000B6D1B"/>
  </w:style>
  <w:style w:type="character" w:customStyle="1" w:styleId="WW8Num2z0">
    <w:name w:val="WW8Num2z0"/>
    <w:rsid w:val="000B6D1B"/>
    <w:rPr>
      <w:rFonts w:ascii="Arial" w:hAnsi="Arial" w:cs="Arial"/>
    </w:rPr>
  </w:style>
  <w:style w:type="character" w:customStyle="1" w:styleId="WW8Num2z1">
    <w:name w:val="WW8Num2z1"/>
    <w:rsid w:val="000B6D1B"/>
    <w:rPr>
      <w:rFonts w:ascii="Courier New" w:hAnsi="Courier New" w:cs="Courier New"/>
    </w:rPr>
  </w:style>
  <w:style w:type="character" w:customStyle="1" w:styleId="WW8Num2z2">
    <w:name w:val="WW8Num2z2"/>
    <w:rsid w:val="000B6D1B"/>
    <w:rPr>
      <w:rFonts w:ascii="Wingdings" w:hAnsi="Wingdings" w:cs="Wingdings"/>
    </w:rPr>
  </w:style>
  <w:style w:type="character" w:customStyle="1" w:styleId="WW8Num2z3">
    <w:name w:val="WW8Num2z3"/>
    <w:rsid w:val="000B6D1B"/>
    <w:rPr>
      <w:rFonts w:ascii="Symbol" w:hAnsi="Symbol" w:cs="Symbol"/>
    </w:rPr>
  </w:style>
  <w:style w:type="character" w:customStyle="1" w:styleId="WW8Num3z0">
    <w:name w:val="WW8Num3z0"/>
    <w:rsid w:val="000B6D1B"/>
  </w:style>
  <w:style w:type="character" w:customStyle="1" w:styleId="WW8Num3z1">
    <w:name w:val="WW8Num3z1"/>
    <w:rsid w:val="000B6D1B"/>
  </w:style>
  <w:style w:type="character" w:customStyle="1" w:styleId="WW8Num3z2">
    <w:name w:val="WW8Num3z2"/>
    <w:rsid w:val="000B6D1B"/>
  </w:style>
  <w:style w:type="character" w:customStyle="1" w:styleId="WW8Num3z3">
    <w:name w:val="WW8Num3z3"/>
    <w:rsid w:val="000B6D1B"/>
  </w:style>
  <w:style w:type="character" w:customStyle="1" w:styleId="WW8Num3z4">
    <w:name w:val="WW8Num3z4"/>
    <w:rsid w:val="000B6D1B"/>
  </w:style>
  <w:style w:type="character" w:customStyle="1" w:styleId="WW8Num3z5">
    <w:name w:val="WW8Num3z5"/>
    <w:rsid w:val="000B6D1B"/>
  </w:style>
  <w:style w:type="character" w:customStyle="1" w:styleId="WW8Num3z6">
    <w:name w:val="WW8Num3z6"/>
    <w:rsid w:val="000B6D1B"/>
  </w:style>
  <w:style w:type="character" w:customStyle="1" w:styleId="WW8Num3z7">
    <w:name w:val="WW8Num3z7"/>
    <w:rsid w:val="000B6D1B"/>
  </w:style>
  <w:style w:type="character" w:customStyle="1" w:styleId="WW8Num3z8">
    <w:name w:val="WW8Num3z8"/>
    <w:rsid w:val="000B6D1B"/>
  </w:style>
  <w:style w:type="character" w:customStyle="1" w:styleId="ListLabel1">
    <w:name w:val="ListLabel 1"/>
    <w:rsid w:val="000B6D1B"/>
    <w:rPr>
      <w:rFonts w:eastAsia="Times New Roman" w:cs="Arial"/>
    </w:rPr>
  </w:style>
  <w:style w:type="character" w:customStyle="1" w:styleId="ListLabel2">
    <w:name w:val="ListLabel 2"/>
    <w:rsid w:val="000B6D1B"/>
    <w:rPr>
      <w:rFonts w:cs="Courier New"/>
    </w:rPr>
  </w:style>
  <w:style w:type="paragraph" w:customStyle="1" w:styleId="Heading">
    <w:name w:val="Heading"/>
    <w:basedOn w:val="Normal"/>
    <w:next w:val="Tijeloteksta"/>
    <w:rsid w:val="000B6D1B"/>
    <w:pPr>
      <w:keepNext/>
      <w:widowControl w:val="0"/>
      <w:suppressAutoHyphens/>
      <w:spacing w:before="240" w:after="120" w:line="240" w:lineRule="auto"/>
    </w:pPr>
    <w:rPr>
      <w:rFonts w:ascii="Liberation Sans" w:eastAsia="Arial Unicode MS" w:hAnsi="Liberation Sans" w:cs="Mangal"/>
      <w:kern w:val="1"/>
      <w:sz w:val="28"/>
      <w:szCs w:val="28"/>
      <w:lang w:eastAsia="zh-CN" w:bidi="hi-IN"/>
    </w:rPr>
  </w:style>
  <w:style w:type="paragraph" w:styleId="Popis">
    <w:name w:val="List"/>
    <w:basedOn w:val="Tijeloteksta"/>
    <w:rsid w:val="000B6D1B"/>
    <w:pPr>
      <w:widowControl w:val="0"/>
      <w:suppressAutoHyphens/>
      <w:spacing w:after="140" w:line="288" w:lineRule="auto"/>
      <w:jc w:val="left"/>
    </w:pPr>
    <w:rPr>
      <w:rFonts w:ascii="Liberation Serif" w:eastAsia="Arial Unicode MS" w:hAnsi="Liberation Serif" w:cs="Mangal"/>
      <w:kern w:val="1"/>
      <w:lang w:eastAsia="zh-CN" w:bidi="hi-IN"/>
    </w:rPr>
  </w:style>
  <w:style w:type="paragraph" w:styleId="Opisslike">
    <w:name w:val="caption"/>
    <w:basedOn w:val="Normal"/>
    <w:qFormat/>
    <w:rsid w:val="000B6D1B"/>
    <w:pPr>
      <w:widowControl w:val="0"/>
      <w:suppressLineNumbers/>
      <w:suppressAutoHyphens/>
      <w:spacing w:before="120" w:after="120" w:line="240" w:lineRule="auto"/>
    </w:pPr>
    <w:rPr>
      <w:rFonts w:ascii="Liberation Serif" w:eastAsia="Arial Unicode MS" w:hAnsi="Liberation Serif" w:cs="Mangal"/>
      <w:i/>
      <w:iCs/>
      <w:kern w:val="1"/>
      <w:sz w:val="24"/>
      <w:szCs w:val="24"/>
      <w:lang w:eastAsia="zh-CN" w:bidi="hi-IN"/>
    </w:rPr>
  </w:style>
  <w:style w:type="paragraph" w:customStyle="1" w:styleId="Index">
    <w:name w:val="Index"/>
    <w:basedOn w:val="Normal"/>
    <w:rsid w:val="000B6D1B"/>
    <w:pPr>
      <w:widowControl w:val="0"/>
      <w:suppressLineNumbers/>
      <w:suppressAutoHyphens/>
      <w:spacing w:after="0" w:line="240" w:lineRule="auto"/>
    </w:pPr>
    <w:rPr>
      <w:rFonts w:ascii="Liberation Serif" w:eastAsia="Arial Unicode MS" w:hAnsi="Liberation Serif" w:cs="Mangal"/>
      <w:kern w:val="1"/>
      <w:sz w:val="24"/>
      <w:szCs w:val="24"/>
      <w:lang w:eastAsia="zh-CN" w:bidi="hi-IN"/>
    </w:rPr>
  </w:style>
  <w:style w:type="numbering" w:customStyle="1" w:styleId="Bezpopisa2">
    <w:name w:val="Bez popisa2"/>
    <w:next w:val="Bezpopisa"/>
    <w:uiPriority w:val="99"/>
    <w:semiHidden/>
    <w:unhideWhenUsed/>
    <w:rsid w:val="000B6D1B"/>
  </w:style>
  <w:style w:type="character" w:customStyle="1" w:styleId="WW8Num4z0">
    <w:name w:val="WW8Num4z0"/>
    <w:rsid w:val="000B6D1B"/>
  </w:style>
  <w:style w:type="character" w:customStyle="1" w:styleId="WW8Num4z1">
    <w:name w:val="WW8Num4z1"/>
    <w:rsid w:val="000B6D1B"/>
  </w:style>
  <w:style w:type="character" w:customStyle="1" w:styleId="WW8Num4z2">
    <w:name w:val="WW8Num4z2"/>
    <w:rsid w:val="000B6D1B"/>
  </w:style>
  <w:style w:type="character" w:customStyle="1" w:styleId="WW8Num4z3">
    <w:name w:val="WW8Num4z3"/>
    <w:rsid w:val="000B6D1B"/>
  </w:style>
  <w:style w:type="character" w:customStyle="1" w:styleId="WW8Num4z4">
    <w:name w:val="WW8Num4z4"/>
    <w:rsid w:val="000B6D1B"/>
  </w:style>
  <w:style w:type="character" w:customStyle="1" w:styleId="WW8Num4z5">
    <w:name w:val="WW8Num4z5"/>
    <w:rsid w:val="000B6D1B"/>
  </w:style>
  <w:style w:type="character" w:customStyle="1" w:styleId="WW8Num4z6">
    <w:name w:val="WW8Num4z6"/>
    <w:rsid w:val="000B6D1B"/>
  </w:style>
  <w:style w:type="character" w:customStyle="1" w:styleId="WW8Num4z7">
    <w:name w:val="WW8Num4z7"/>
    <w:rsid w:val="000B6D1B"/>
  </w:style>
  <w:style w:type="character" w:customStyle="1" w:styleId="WW8Num4z8">
    <w:name w:val="WW8Num4z8"/>
    <w:rsid w:val="000B6D1B"/>
  </w:style>
  <w:style w:type="paragraph" w:customStyle="1" w:styleId="TableContents">
    <w:name w:val="Table Contents"/>
    <w:basedOn w:val="Normal"/>
    <w:rsid w:val="000B6D1B"/>
    <w:pPr>
      <w:widowControl w:val="0"/>
      <w:suppressLineNumbers/>
      <w:suppressAutoHyphens/>
      <w:spacing w:after="0" w:line="240" w:lineRule="auto"/>
    </w:pPr>
    <w:rPr>
      <w:rFonts w:ascii="Liberation Serif" w:eastAsia="Arial Unicode MS" w:hAnsi="Liberation Serif" w:cs="Mangal"/>
      <w:kern w:val="1"/>
      <w:sz w:val="24"/>
      <w:szCs w:val="24"/>
      <w:lang w:eastAsia="zh-CN" w:bidi="hi-IN"/>
    </w:rPr>
  </w:style>
  <w:style w:type="paragraph" w:customStyle="1" w:styleId="TableHeading">
    <w:name w:val="Table Heading"/>
    <w:basedOn w:val="TableContents"/>
    <w:rsid w:val="000B6D1B"/>
    <w:pPr>
      <w:jc w:val="center"/>
    </w:pPr>
    <w:rPr>
      <w:b/>
      <w:bCs/>
    </w:rPr>
  </w:style>
  <w:style w:type="paragraph" w:customStyle="1" w:styleId="Bezproreda1">
    <w:name w:val="Bez proreda1"/>
    <w:rsid w:val="000B6D1B"/>
    <w:pPr>
      <w:suppressAutoHyphens/>
      <w:spacing w:after="0" w:line="240" w:lineRule="auto"/>
    </w:pPr>
    <w:rPr>
      <w:rFonts w:ascii="Liberation Serif" w:eastAsia="Arial Unicode MS" w:hAnsi="Liberation Serif" w:cs="Mangal"/>
      <w:sz w:val="24"/>
      <w:szCs w:val="24"/>
      <w:lang w:eastAsia="zh-CN" w:bidi="hi-IN"/>
    </w:rPr>
  </w:style>
  <w:style w:type="numbering" w:customStyle="1" w:styleId="Bezpopisa3">
    <w:name w:val="Bez popisa3"/>
    <w:next w:val="Bezpopisa"/>
    <w:uiPriority w:val="99"/>
    <w:semiHidden/>
    <w:unhideWhenUsed/>
    <w:rsid w:val="000B6D1B"/>
  </w:style>
  <w:style w:type="character" w:customStyle="1" w:styleId="WW8Num5z0">
    <w:name w:val="WW8Num5z0"/>
    <w:rsid w:val="000B6D1B"/>
  </w:style>
  <w:style w:type="character" w:customStyle="1" w:styleId="WW8Num5z1">
    <w:name w:val="WW8Num5z1"/>
    <w:rsid w:val="000B6D1B"/>
  </w:style>
  <w:style w:type="character" w:customStyle="1" w:styleId="WW8Num5z2">
    <w:name w:val="WW8Num5z2"/>
    <w:rsid w:val="000B6D1B"/>
  </w:style>
  <w:style w:type="character" w:customStyle="1" w:styleId="WW8Num5z3">
    <w:name w:val="WW8Num5z3"/>
    <w:rsid w:val="000B6D1B"/>
  </w:style>
  <w:style w:type="character" w:customStyle="1" w:styleId="WW8Num5z4">
    <w:name w:val="WW8Num5z4"/>
    <w:rsid w:val="000B6D1B"/>
  </w:style>
  <w:style w:type="character" w:customStyle="1" w:styleId="WW8Num5z5">
    <w:name w:val="WW8Num5z5"/>
    <w:rsid w:val="000B6D1B"/>
  </w:style>
  <w:style w:type="character" w:customStyle="1" w:styleId="WW8Num5z6">
    <w:name w:val="WW8Num5z6"/>
    <w:rsid w:val="000B6D1B"/>
  </w:style>
  <w:style w:type="character" w:customStyle="1" w:styleId="WW8Num5z7">
    <w:name w:val="WW8Num5z7"/>
    <w:rsid w:val="000B6D1B"/>
  </w:style>
  <w:style w:type="character" w:customStyle="1" w:styleId="WW8Num5z8">
    <w:name w:val="WW8Num5z8"/>
    <w:rsid w:val="000B6D1B"/>
  </w:style>
  <w:style w:type="character" w:customStyle="1" w:styleId="WW8Num6z0">
    <w:name w:val="WW8Num6z0"/>
    <w:rsid w:val="000B6D1B"/>
  </w:style>
  <w:style w:type="character" w:customStyle="1" w:styleId="WW8Num6z1">
    <w:name w:val="WW8Num6z1"/>
    <w:rsid w:val="000B6D1B"/>
  </w:style>
  <w:style w:type="character" w:customStyle="1" w:styleId="WW8Num6z2">
    <w:name w:val="WW8Num6z2"/>
    <w:rsid w:val="000B6D1B"/>
  </w:style>
  <w:style w:type="character" w:customStyle="1" w:styleId="WW8Num6z3">
    <w:name w:val="WW8Num6z3"/>
    <w:rsid w:val="000B6D1B"/>
  </w:style>
  <w:style w:type="character" w:customStyle="1" w:styleId="WW8Num6z4">
    <w:name w:val="WW8Num6z4"/>
    <w:rsid w:val="000B6D1B"/>
  </w:style>
  <w:style w:type="character" w:customStyle="1" w:styleId="WW8Num6z5">
    <w:name w:val="WW8Num6z5"/>
    <w:rsid w:val="000B6D1B"/>
  </w:style>
  <w:style w:type="character" w:customStyle="1" w:styleId="WW8Num6z6">
    <w:name w:val="WW8Num6z6"/>
    <w:rsid w:val="000B6D1B"/>
  </w:style>
  <w:style w:type="character" w:customStyle="1" w:styleId="WW8Num6z7">
    <w:name w:val="WW8Num6z7"/>
    <w:rsid w:val="000B6D1B"/>
  </w:style>
  <w:style w:type="character" w:customStyle="1" w:styleId="WW8Num6z8">
    <w:name w:val="WW8Num6z8"/>
    <w:rsid w:val="000B6D1B"/>
  </w:style>
  <w:style w:type="paragraph" w:customStyle="1" w:styleId="Bezproreda2">
    <w:name w:val="Bez proreda2"/>
    <w:rsid w:val="000B6D1B"/>
    <w:pPr>
      <w:suppressAutoHyphens/>
      <w:spacing w:after="0" w:line="240" w:lineRule="auto"/>
    </w:pPr>
    <w:rPr>
      <w:rFonts w:ascii="Liberation Serif" w:eastAsia="Arial Unicode MS" w:hAnsi="Liberation Serif" w:cs="Mangal"/>
      <w:sz w:val="24"/>
      <w:szCs w:val="24"/>
      <w:lang w:eastAsia="zh-CN" w:bidi="hi-IN"/>
    </w:rPr>
  </w:style>
  <w:style w:type="paragraph" w:customStyle="1" w:styleId="Normal2">
    <w:name w:val="Normal2"/>
    <w:rsid w:val="000B6D1B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BodyText">
    <w:name w:val="Body Text~"/>
    <w:basedOn w:val="Normal"/>
    <w:rsid w:val="000B6D1B"/>
    <w:pPr>
      <w:widowControl w:val="0"/>
      <w:suppressAutoHyphens/>
      <w:spacing w:after="0" w:line="240" w:lineRule="auto"/>
      <w:jc w:val="both"/>
    </w:pPr>
    <w:rPr>
      <w:rFonts w:ascii="Liberation Serif" w:eastAsia="Arial Unicode MS" w:hAnsi="Liberation Serif" w:cs="Mangal"/>
      <w:kern w:val="1"/>
      <w:sz w:val="24"/>
      <w:szCs w:val="20"/>
      <w:lang w:eastAsia="zh-CN" w:bidi="hi-IN"/>
    </w:rPr>
  </w:style>
  <w:style w:type="paragraph" w:customStyle="1" w:styleId="StandardWeb1">
    <w:name w:val="Standard (Web)1"/>
    <w:basedOn w:val="Normal"/>
    <w:rsid w:val="000B6D1B"/>
    <w:pPr>
      <w:widowControl w:val="0"/>
      <w:suppressAutoHyphens/>
      <w:spacing w:after="280" w:line="240" w:lineRule="auto"/>
    </w:pPr>
    <w:rPr>
      <w:rFonts w:ascii="Liberation Serif" w:eastAsia="Arial Unicode MS" w:hAnsi="Liberation Serif" w:cs="Mangal"/>
      <w:color w:val="000000"/>
      <w:kern w:val="1"/>
      <w:sz w:val="24"/>
      <w:szCs w:val="24"/>
      <w:lang w:eastAsia="zh-CN" w:bidi="hi-IN"/>
    </w:rPr>
  </w:style>
  <w:style w:type="numbering" w:customStyle="1" w:styleId="Bezpopisa4">
    <w:name w:val="Bez popisa4"/>
    <w:next w:val="Bezpopisa"/>
    <w:uiPriority w:val="99"/>
    <w:semiHidden/>
    <w:unhideWhenUsed/>
    <w:rsid w:val="000B6D1B"/>
  </w:style>
  <w:style w:type="paragraph" w:customStyle="1" w:styleId="Bezproreda3">
    <w:name w:val="Bez proreda3"/>
    <w:rsid w:val="000B6D1B"/>
    <w:pPr>
      <w:suppressAutoHyphens/>
      <w:spacing w:after="0" w:line="240" w:lineRule="auto"/>
    </w:pPr>
    <w:rPr>
      <w:rFonts w:ascii="Liberation Serif" w:eastAsia="Arial Unicode MS" w:hAnsi="Liberation Serif" w:cs="Mangal"/>
      <w:sz w:val="24"/>
      <w:szCs w:val="24"/>
      <w:lang w:eastAsia="zh-CN" w:bidi="hi-IN"/>
    </w:rPr>
  </w:style>
  <w:style w:type="paragraph" w:customStyle="1" w:styleId="StandardWeb2">
    <w:name w:val="Standard (Web)2"/>
    <w:basedOn w:val="Normal"/>
    <w:rsid w:val="000B6D1B"/>
    <w:pPr>
      <w:widowControl w:val="0"/>
      <w:suppressAutoHyphens/>
      <w:spacing w:after="280" w:line="240" w:lineRule="auto"/>
    </w:pPr>
    <w:rPr>
      <w:rFonts w:ascii="Liberation Serif" w:eastAsia="Arial Unicode MS" w:hAnsi="Liberation Serif" w:cs="Mangal"/>
      <w:color w:val="000000"/>
      <w:kern w:val="1"/>
      <w:sz w:val="24"/>
      <w:szCs w:val="24"/>
      <w:lang w:eastAsia="zh-CN" w:bidi="hi-IN"/>
    </w:rPr>
  </w:style>
  <w:style w:type="paragraph" w:styleId="Odlomakpopisa">
    <w:name w:val="List Paragraph"/>
    <w:basedOn w:val="Normal"/>
    <w:uiPriority w:val="34"/>
    <w:qFormat/>
    <w:rsid w:val="00CE6311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4730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473043"/>
    <w:rPr>
      <w:rFonts w:ascii="Tahoma" w:hAnsi="Tahoma" w:cs="Tahoma"/>
      <w:sz w:val="16"/>
      <w:szCs w:val="16"/>
    </w:rPr>
  </w:style>
  <w:style w:type="paragraph" w:styleId="Zaglavlje">
    <w:name w:val="header"/>
    <w:basedOn w:val="Normal"/>
    <w:link w:val="ZaglavljeChar"/>
    <w:uiPriority w:val="99"/>
    <w:unhideWhenUsed/>
    <w:rsid w:val="009F1A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9F1AAC"/>
  </w:style>
  <w:style w:type="paragraph" w:styleId="Podnoje">
    <w:name w:val="footer"/>
    <w:basedOn w:val="Normal"/>
    <w:link w:val="PodnojeChar"/>
    <w:uiPriority w:val="99"/>
    <w:unhideWhenUsed/>
    <w:rsid w:val="009F1A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9F1AAC"/>
  </w:style>
  <w:style w:type="table" w:customStyle="1" w:styleId="Kalendar2">
    <w:name w:val="Kalendar 2"/>
    <w:basedOn w:val="Obinatablica"/>
    <w:uiPriority w:val="99"/>
    <w:qFormat/>
    <w:rsid w:val="009D06BF"/>
    <w:pPr>
      <w:spacing w:after="0" w:line="240" w:lineRule="auto"/>
      <w:jc w:val="center"/>
    </w:pPr>
    <w:rPr>
      <w:rFonts w:eastAsiaTheme="minorEastAsia"/>
      <w:sz w:val="28"/>
      <w:lang w:eastAsia="hr-HR"/>
    </w:rPr>
    <w:tblPr>
      <w:tblBorders>
        <w:insideV w:val="single" w:sz="4" w:space="0" w:color="95B3D7" w:themeColor="accent1" w:themeTint="99"/>
      </w:tblBorders>
    </w:tblPr>
    <w:tblStylePr w:type="firstRow">
      <w:rPr>
        <w:rFonts w:asciiTheme="majorHAnsi" w:hAnsiTheme="majorHAnsi"/>
        <w:b w:val="0"/>
        <w:i w:val="0"/>
        <w:caps/>
        <w:smallCaps w:val="0"/>
        <w:color w:val="4F81BD" w:themeColor="accent1"/>
        <w:spacing w:val="20"/>
        <w:sz w:val="3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character" w:customStyle="1" w:styleId="st1">
    <w:name w:val="st1"/>
    <w:basedOn w:val="Zadanifontodlomka"/>
    <w:rsid w:val="00045D38"/>
  </w:style>
  <w:style w:type="paragraph" w:styleId="Bezproreda">
    <w:name w:val="No Spacing"/>
    <w:uiPriority w:val="1"/>
    <w:qFormat/>
    <w:rsid w:val="00A7059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817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7D38D4-D926-43CC-838A-CE6CECD849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2488</TotalTime>
  <Pages>4</Pages>
  <Words>1415</Words>
  <Characters>8067</Characters>
  <Application>Microsoft Office Word</Application>
  <DocSecurity>0</DocSecurity>
  <Lines>67</Lines>
  <Paragraphs>18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 Vostinic</dc:creator>
  <cp:lastModifiedBy>Vidosava Hrvojic</cp:lastModifiedBy>
  <cp:revision>26</cp:revision>
  <cp:lastPrinted>2018-01-29T12:40:00Z</cp:lastPrinted>
  <dcterms:created xsi:type="dcterms:W3CDTF">2017-04-06T09:53:00Z</dcterms:created>
  <dcterms:modified xsi:type="dcterms:W3CDTF">2018-12-24T08:43:00Z</dcterms:modified>
</cp:coreProperties>
</file>