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1B" w:rsidRPr="008608C0" w:rsidRDefault="003B621F" w:rsidP="001621FC">
      <w:pPr>
        <w:pageBreakBefore/>
        <w:widowControl w:val="0"/>
        <w:suppressAutoHyphens/>
        <w:spacing w:after="0" w:line="240" w:lineRule="auto"/>
        <w:jc w:val="both"/>
        <w:rPr>
          <w:rFonts w:ascii="Arial" w:eastAsia="Arial Unicode MS" w:hAnsi="Arial" w:cs="Arial"/>
          <w:kern w:val="1"/>
          <w:lang w:eastAsia="zh-CN" w:bidi="hi-IN"/>
        </w:rPr>
      </w:pPr>
      <w:r w:rsidRPr="008608C0">
        <w:rPr>
          <w:rFonts w:ascii="Arial" w:eastAsia="Arial Unicode MS" w:hAnsi="Arial" w:cs="Arial"/>
          <w:kern w:val="1"/>
          <w:lang w:eastAsia="zh-CN" w:bidi="hi-IN"/>
        </w:rPr>
        <w:t>Na temelju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članka 2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stav</w:t>
      </w:r>
      <w:r w:rsidRPr="008608C0">
        <w:rPr>
          <w:rFonts w:ascii="Arial" w:eastAsia="Arial Unicode MS" w:hAnsi="Arial" w:cs="Arial"/>
          <w:kern w:val="1"/>
          <w:lang w:eastAsia="zh-CN" w:bidi="hi-IN"/>
        </w:rPr>
        <w:t>ka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1. Zakona o javnoj nabavi (Narodne novine, broj </w:t>
      </w:r>
      <w:r w:rsidR="00617606" w:rsidRPr="008608C0">
        <w:rPr>
          <w:rFonts w:ascii="Arial" w:eastAsia="Arial Unicode MS" w:hAnsi="Arial" w:cs="Arial"/>
          <w:kern w:val="1"/>
          <w:lang w:eastAsia="zh-CN" w:bidi="hi-IN"/>
        </w:rPr>
        <w:t>120/2016)</w:t>
      </w:r>
      <w:r w:rsidR="009F20CF" w:rsidRPr="008608C0">
        <w:rPr>
          <w:rFonts w:ascii="Arial" w:eastAsia="Arial Unicode MS" w:hAnsi="Arial" w:cs="Arial"/>
          <w:kern w:val="1"/>
          <w:lang w:eastAsia="zh-CN" w:bidi="hi-IN"/>
        </w:rPr>
        <w:t>, članka 3. Pravilnika o planu nabave, registru ugovora, prethodnom savjetovanju i analizi tržišta u javnoj nabavi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(Narodne novine, broj 101/2017)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i članka 55. Statuta Grada Ivanić-Grada (Službeni   glasnik</w:t>
      </w:r>
      <w:r w:rsidR="005F3575" w:rsidRPr="008608C0">
        <w:rPr>
          <w:rFonts w:ascii="Arial" w:eastAsia="Arial Unicode MS" w:hAnsi="Arial" w:cs="Arial"/>
          <w:kern w:val="1"/>
          <w:lang w:eastAsia="zh-CN" w:bidi="hi-IN"/>
        </w:rPr>
        <w:t>,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 broj 02/14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 xml:space="preserve"> i 01/18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 xml:space="preserve">), Gradonačelnik Grada Ivanić-Grada dana </w:t>
      </w:r>
      <w:r w:rsidR="00715D32">
        <w:rPr>
          <w:rFonts w:ascii="Arial" w:eastAsia="Arial Unicode MS" w:hAnsi="Arial" w:cs="Arial"/>
          <w:kern w:val="1"/>
          <w:lang w:eastAsia="zh-CN" w:bidi="hi-IN"/>
        </w:rPr>
        <w:t>17</w:t>
      </w:r>
      <w:r w:rsidR="008608C0" w:rsidRPr="008608C0">
        <w:rPr>
          <w:rFonts w:ascii="Arial" w:eastAsia="Arial Unicode MS" w:hAnsi="Arial" w:cs="Arial"/>
          <w:kern w:val="1"/>
          <w:lang w:eastAsia="zh-CN" w:bidi="hi-IN"/>
        </w:rPr>
        <w:t>.</w:t>
      </w:r>
      <w:r w:rsidR="00E72B4A" w:rsidRPr="008608C0">
        <w:rPr>
          <w:rFonts w:ascii="Arial" w:eastAsia="Arial Unicode MS" w:hAnsi="Arial" w:cs="Arial"/>
          <w:color w:val="FF0000"/>
          <w:kern w:val="1"/>
          <w:lang w:eastAsia="zh-CN" w:bidi="hi-IN"/>
        </w:rPr>
        <w:t xml:space="preserve"> </w:t>
      </w:r>
      <w:r w:rsidR="00E72B4A" w:rsidRPr="008608C0">
        <w:rPr>
          <w:rFonts w:ascii="Arial" w:eastAsia="Arial Unicode MS" w:hAnsi="Arial" w:cs="Arial"/>
          <w:kern w:val="1"/>
          <w:lang w:eastAsia="zh-CN" w:bidi="hi-IN"/>
        </w:rPr>
        <w:t>si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ječnja 201</w:t>
      </w:r>
      <w:r w:rsidR="00806D51" w:rsidRPr="008608C0">
        <w:rPr>
          <w:rFonts w:ascii="Arial" w:eastAsia="Arial Unicode MS" w:hAnsi="Arial" w:cs="Arial"/>
          <w:kern w:val="1"/>
          <w:lang w:eastAsia="zh-CN" w:bidi="hi-IN"/>
        </w:rPr>
        <w:t>9</w:t>
      </w:r>
      <w:r w:rsidR="000B6D1B" w:rsidRPr="008608C0">
        <w:rPr>
          <w:rFonts w:ascii="Arial" w:eastAsia="Arial Unicode MS" w:hAnsi="Arial" w:cs="Arial"/>
          <w:kern w:val="1"/>
          <w:lang w:eastAsia="zh-CN" w:bidi="hi-IN"/>
        </w:rPr>
        <w:t>. godine,  donio je</w:t>
      </w:r>
    </w:p>
    <w:p w:rsidR="000B6D1B" w:rsidRPr="008608C0" w:rsidRDefault="000B6D1B" w:rsidP="000B6D1B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0B6D1B" w:rsidRPr="003526D0" w:rsidRDefault="003526D0" w:rsidP="003526D0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>
        <w:rPr>
          <w:rFonts w:ascii="Arial" w:eastAsia="Arial Unicode MS" w:hAnsi="Arial" w:cs="Arial"/>
          <w:b/>
          <w:kern w:val="1"/>
          <w:lang w:eastAsia="zh-CN" w:bidi="hi-IN"/>
        </w:rPr>
        <w:t xml:space="preserve">IZMJENE I DOPUNE </w:t>
      </w:r>
      <w:r w:rsidR="000B6D1B" w:rsidRPr="003526D0">
        <w:rPr>
          <w:rFonts w:ascii="Arial" w:eastAsia="Arial Unicode MS" w:hAnsi="Arial" w:cs="Arial"/>
          <w:b/>
          <w:kern w:val="1"/>
          <w:lang w:eastAsia="zh-CN" w:bidi="hi-IN"/>
        </w:rPr>
        <w:t>PLAN</w:t>
      </w:r>
      <w:r>
        <w:rPr>
          <w:rFonts w:ascii="Arial" w:eastAsia="Arial Unicode MS" w:hAnsi="Arial" w:cs="Arial"/>
          <w:b/>
          <w:kern w:val="1"/>
          <w:lang w:eastAsia="zh-CN" w:bidi="hi-IN"/>
        </w:rPr>
        <w:t>A</w:t>
      </w:r>
      <w:r w:rsidR="000B6D1B" w:rsidRPr="003526D0">
        <w:rPr>
          <w:rFonts w:ascii="Arial" w:eastAsia="Arial Unicode MS" w:hAnsi="Arial" w:cs="Arial"/>
          <w:b/>
          <w:kern w:val="1"/>
          <w:lang w:eastAsia="zh-CN" w:bidi="hi-IN"/>
        </w:rPr>
        <w:t xml:space="preserve"> NABAVE ZA 201</w:t>
      </w:r>
      <w:r w:rsidR="00806D51" w:rsidRPr="003526D0">
        <w:rPr>
          <w:rFonts w:ascii="Arial" w:eastAsia="Arial Unicode MS" w:hAnsi="Arial" w:cs="Arial"/>
          <w:b/>
          <w:kern w:val="1"/>
          <w:lang w:eastAsia="zh-CN" w:bidi="hi-IN"/>
        </w:rPr>
        <w:t>9</w:t>
      </w:r>
      <w:r w:rsidR="000B6D1B" w:rsidRPr="003526D0">
        <w:rPr>
          <w:rFonts w:ascii="Arial" w:eastAsia="Arial Unicode MS" w:hAnsi="Arial" w:cs="Arial"/>
          <w:b/>
          <w:kern w:val="1"/>
          <w:lang w:eastAsia="zh-CN" w:bidi="hi-IN"/>
        </w:rPr>
        <w:t>. GODINU</w:t>
      </w:r>
    </w:p>
    <w:p w:rsidR="000B6D1B" w:rsidRPr="008608C0" w:rsidRDefault="000B6D1B" w:rsidP="00397D73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E03B5E" w:rsidRDefault="00C83DDF" w:rsidP="00C83DDF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>
        <w:rPr>
          <w:rFonts w:ascii="Arial" w:eastAsia="Arial Unicode MS" w:hAnsi="Arial" w:cs="Arial"/>
          <w:b/>
          <w:kern w:val="1"/>
          <w:lang w:eastAsia="zh-CN" w:bidi="hi-IN"/>
        </w:rPr>
        <w:t>I.</w:t>
      </w:r>
    </w:p>
    <w:p w:rsidR="00C83DDF" w:rsidRPr="008608C0" w:rsidRDefault="00C83DDF" w:rsidP="00C83DDF">
      <w:pPr>
        <w:widowControl w:val="0"/>
        <w:suppressAutoHyphens/>
        <w:spacing w:after="0" w:line="240" w:lineRule="auto"/>
        <w:ind w:left="360" w:right="-720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tbl>
      <w:tblPr>
        <w:tblW w:w="14742" w:type="dxa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92"/>
        <w:gridCol w:w="1276"/>
        <w:gridCol w:w="3118"/>
        <w:gridCol w:w="1276"/>
        <w:gridCol w:w="1701"/>
        <w:gridCol w:w="1134"/>
        <w:gridCol w:w="850"/>
        <w:gridCol w:w="1276"/>
        <w:gridCol w:w="1418"/>
        <w:gridCol w:w="1701"/>
      </w:tblGrid>
      <w:tr w:rsidR="007B1983" w:rsidRPr="000B6D1B" w:rsidTr="008608C0">
        <w:trPr>
          <w:trHeight w:val="1030"/>
        </w:trPr>
        <w:tc>
          <w:tcPr>
            <w:tcW w:w="992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proofErr w:type="spellStart"/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Eviden</w:t>
            </w:r>
            <w:proofErr w:type="spellEnd"/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.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</w:t>
            </w:r>
          </w:p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</w:tc>
        <w:tc>
          <w:tcPr>
            <w:tcW w:w="1276" w:type="dxa"/>
            <w:shd w:val="clear" w:color="auto" w:fill="FFFFFF"/>
          </w:tcPr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Brojčana oznaka</w:t>
            </w:r>
          </w:p>
          <w:p w:rsidR="007B1983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predmeta nabave</w:t>
            </w:r>
          </w:p>
          <w:p w:rsidR="007B1983" w:rsidRPr="003B621F" w:rsidRDefault="007B1983" w:rsidP="00F97F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CPV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3B621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Predmet  nabave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Procijenjena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vrijednost 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(bez PDV-a)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Planirana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s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redstva</w:t>
            </w: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</w:t>
            </w:r>
          </w:p>
          <w:p w:rsidR="007B1983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nabave s PDV-</w:t>
            </w:r>
            <w:r w:rsidR="007B1983"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om</w:t>
            </w:r>
          </w:p>
          <w:p w:rsidR="007B1983" w:rsidRPr="003B621F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(u Proračunu)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Vrsta postupka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Podjela na grupe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DA/NE</w:t>
            </w:r>
          </w:p>
        </w:tc>
        <w:tc>
          <w:tcPr>
            <w:tcW w:w="1276" w:type="dxa"/>
            <w:shd w:val="clear" w:color="auto" w:fill="FFFFFF"/>
          </w:tcPr>
          <w:p w:rsidR="007B1983" w:rsidRDefault="007B1983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Ugovor 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okvirni sporazum</w:t>
            </w:r>
            <w:r w:rsidR="008608C0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/</w:t>
            </w:r>
          </w:p>
          <w:p w:rsidR="008608C0" w:rsidRPr="003B621F" w:rsidRDefault="008608C0" w:rsidP="008608C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Planirani početak nabave</w:t>
            </w:r>
          </w:p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(kvartal)</w:t>
            </w:r>
          </w:p>
        </w:tc>
        <w:tc>
          <w:tcPr>
            <w:tcW w:w="1701" w:type="dxa"/>
            <w:shd w:val="clear" w:color="auto" w:fill="FFFFFF"/>
          </w:tcPr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Planirano </w:t>
            </w:r>
          </w:p>
          <w:p w:rsidR="007B1983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>trajanje ugovora</w:t>
            </w:r>
          </w:p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  <w:t xml:space="preserve"> ili sporazuma</w:t>
            </w:r>
          </w:p>
        </w:tc>
      </w:tr>
      <w:tr w:rsidR="007B1983" w:rsidRPr="001621FC" w:rsidTr="008608C0">
        <w:trPr>
          <w:trHeight w:val="561"/>
        </w:trPr>
        <w:tc>
          <w:tcPr>
            <w:tcW w:w="992" w:type="dxa"/>
            <w:shd w:val="clear" w:color="auto" w:fill="FFFFFF"/>
          </w:tcPr>
          <w:p w:rsidR="007B1983" w:rsidRPr="003B621F" w:rsidRDefault="007B1983" w:rsidP="00FB6D4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1/201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1276" w:type="dxa"/>
            <w:shd w:val="clear" w:color="auto" w:fill="FFFFFF"/>
          </w:tcPr>
          <w:p w:rsidR="007B1983" w:rsidRPr="00925284" w:rsidRDefault="007B1983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09310000-5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Javna rasvjeta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B60C8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1.000.000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b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01.01.2019. – 31.12.2019.</w:t>
            </w:r>
          </w:p>
        </w:tc>
      </w:tr>
      <w:tr w:rsidR="007B1983" w:rsidRPr="001621FC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3B621F" w:rsidRDefault="007B1983" w:rsidP="006602E6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2/2019</w:t>
            </w:r>
          </w:p>
        </w:tc>
        <w:tc>
          <w:tcPr>
            <w:tcW w:w="1276" w:type="dxa"/>
            <w:shd w:val="clear" w:color="auto" w:fill="FFFFFF"/>
          </w:tcPr>
          <w:p w:rsidR="007B1983" w:rsidRPr="0092528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9252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45233000</w:t>
            </w:r>
          </w:p>
        </w:tc>
        <w:tc>
          <w:tcPr>
            <w:tcW w:w="3118" w:type="dxa"/>
            <w:shd w:val="clear" w:color="auto" w:fill="FFFFFF"/>
          </w:tcPr>
          <w:p w:rsidR="007B1983" w:rsidRPr="003B621F" w:rsidRDefault="007B1983" w:rsidP="00BD1CD8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Asfaltiranje 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nerazvrstanih 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cesta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560.000,00</w:t>
            </w: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6165C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</w:t>
            </w: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3B621F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3B621F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III. kvartal</w:t>
            </w:r>
          </w:p>
          <w:p w:rsidR="007B1983" w:rsidRPr="009371E8" w:rsidRDefault="007B1983" w:rsidP="009371E8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31.12.2019.</w:t>
            </w: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3/2019</w:t>
            </w:r>
          </w:p>
        </w:tc>
        <w:tc>
          <w:tcPr>
            <w:tcW w:w="1276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Rekonstrukcija Matoševe, </w:t>
            </w:r>
            <w:proofErr w:type="spellStart"/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Šarampovske</w:t>
            </w:r>
            <w:proofErr w:type="spellEnd"/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 Cvjetne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5776C9" w:rsidP="00FD582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88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00.000,00</w:t>
            </w:r>
          </w:p>
        </w:tc>
        <w:tc>
          <w:tcPr>
            <w:tcW w:w="1134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FD582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FD5824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FD582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3B621F" w:rsidRDefault="007B1983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7B1983" w:rsidRPr="009371E8" w:rsidRDefault="007B1983" w:rsidP="00C8268E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8608C0" w:rsidRDefault="008608C0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608C0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 mjeseca</w:t>
            </w:r>
          </w:p>
        </w:tc>
      </w:tr>
      <w:tr w:rsidR="00031A82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031A82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4/2019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Style w:val="st1"/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Poduzetnički inkubator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7.552.000,00</w:t>
            </w:r>
          </w:p>
        </w:tc>
        <w:tc>
          <w:tcPr>
            <w:tcW w:w="1701" w:type="dxa"/>
            <w:shd w:val="clear" w:color="auto" w:fill="FFFFFF"/>
          </w:tcPr>
          <w:p w:rsidR="00031A82" w:rsidRPr="005776C9" w:rsidRDefault="00031A82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9.440.000,00</w:t>
            </w:r>
          </w:p>
        </w:tc>
        <w:tc>
          <w:tcPr>
            <w:tcW w:w="1134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031A82" w:rsidRPr="005776C9" w:rsidRDefault="00031A8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031A82" w:rsidRPr="005776C9" w:rsidRDefault="00031A82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031A82" w:rsidRPr="005776C9" w:rsidRDefault="00031A82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IV. kvartal 2018. godine</w:t>
            </w:r>
          </w:p>
        </w:tc>
        <w:tc>
          <w:tcPr>
            <w:tcW w:w="1701" w:type="dxa"/>
            <w:shd w:val="clear" w:color="auto" w:fill="FFFFFF"/>
          </w:tcPr>
          <w:p w:rsidR="00031A82" w:rsidRPr="00031A82" w:rsidRDefault="00031A82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031A8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8. mjesec 2019. godine</w:t>
            </w: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5/2019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45233220-7</w:t>
            </w:r>
          </w:p>
        </w:tc>
        <w:tc>
          <w:tcPr>
            <w:tcW w:w="3118" w:type="dxa"/>
            <w:shd w:val="clear" w:color="auto" w:fill="FFFFFF"/>
          </w:tcPr>
          <w:p w:rsidR="007B1983" w:rsidRPr="00DA7AA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Unapređenje kom. Infrastrukture  u Poduzetničkoj zoni UPU 3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DA7AA5" w:rsidP="00925284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1.72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DA7AA5" w:rsidP="00DA7AA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2.1</w:t>
            </w:r>
            <w:r w:rsidR="007B1983"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DA7AA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DA7AA5" w:rsidRDefault="007B1983" w:rsidP="009371E8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DA7AA5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6/2019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7B1983" w:rsidP="009252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hAnsi="Arial" w:cs="Arial"/>
                <w:sz w:val="16"/>
                <w:szCs w:val="16"/>
              </w:rPr>
              <w:t xml:space="preserve">45000000-7 </w:t>
            </w:r>
          </w:p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7B1983" w:rsidRPr="00524F55" w:rsidRDefault="007B1983" w:rsidP="00925284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Trg u  Posavskim </w:t>
            </w:r>
            <w:proofErr w:type="spellStart"/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7B1983" w:rsidRPr="00524F55" w:rsidRDefault="00524F55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2.728.00</w:t>
            </w:r>
            <w:r w:rsidR="007B1983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0,00</w:t>
            </w:r>
          </w:p>
        </w:tc>
        <w:tc>
          <w:tcPr>
            <w:tcW w:w="1701" w:type="dxa"/>
            <w:shd w:val="clear" w:color="auto" w:fill="FFFFFF"/>
          </w:tcPr>
          <w:p w:rsidR="007B1983" w:rsidRPr="00524F55" w:rsidRDefault="007B1983" w:rsidP="00524F55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</w:t>
            </w:r>
            <w:r w:rsidR="00524F55"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</w:t>
            </w: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0.000,00.</w:t>
            </w:r>
          </w:p>
        </w:tc>
        <w:tc>
          <w:tcPr>
            <w:tcW w:w="1134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B1983" w:rsidRPr="00524F55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24F5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4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7/2019</w:t>
            </w:r>
          </w:p>
        </w:tc>
        <w:tc>
          <w:tcPr>
            <w:tcW w:w="1276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31310000-2</w:t>
            </w:r>
          </w:p>
        </w:tc>
        <w:tc>
          <w:tcPr>
            <w:tcW w:w="3118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Proširenje mreže javne rasvjete</w:t>
            </w:r>
          </w:p>
        </w:tc>
        <w:tc>
          <w:tcPr>
            <w:tcW w:w="1276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212911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</w:t>
            </w:r>
            <w:r w:rsidR="007B1983"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7B1983" w:rsidRPr="00212911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212911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B1983" w:rsidRPr="00212911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58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8/2019</w:t>
            </w: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45213100-4</w:t>
            </w:r>
          </w:p>
        </w:tc>
        <w:tc>
          <w:tcPr>
            <w:tcW w:w="3118" w:type="dxa"/>
            <w:shd w:val="clear" w:color="auto" w:fill="FFFFFF"/>
          </w:tcPr>
          <w:p w:rsidR="007B1983" w:rsidRPr="00DC6414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Zgrada  Crvenog križa</w:t>
            </w: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7B198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701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250.000,00</w:t>
            </w:r>
          </w:p>
        </w:tc>
        <w:tc>
          <w:tcPr>
            <w:tcW w:w="1134" w:type="dxa"/>
            <w:shd w:val="clear" w:color="auto" w:fill="FFFFFF"/>
          </w:tcPr>
          <w:p w:rsidR="007B1983" w:rsidRPr="00DC6414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DC6414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DC6414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470"/>
        </w:trPr>
        <w:tc>
          <w:tcPr>
            <w:tcW w:w="992" w:type="dxa"/>
            <w:shd w:val="clear" w:color="auto" w:fill="FFFFFF"/>
          </w:tcPr>
          <w:p w:rsidR="007B198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9/2019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32323500-8</w:t>
            </w:r>
          </w:p>
        </w:tc>
        <w:tc>
          <w:tcPr>
            <w:tcW w:w="3118" w:type="dxa"/>
            <w:shd w:val="clear" w:color="auto" w:fill="FFFFFF"/>
          </w:tcPr>
          <w:p w:rsidR="007B1983" w:rsidRPr="005776C9" w:rsidRDefault="007B1983" w:rsidP="00BF04C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Uvođenje sustava nadzornih kamera na području Grada Ivanić-Grada </w:t>
            </w:r>
            <w:r w:rsidR="00BF04C7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-faza</w:t>
            </w: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5776C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</w:t>
            </w: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6.000,00</w:t>
            </w:r>
          </w:p>
        </w:tc>
        <w:tc>
          <w:tcPr>
            <w:tcW w:w="1701" w:type="dxa"/>
            <w:shd w:val="clear" w:color="auto" w:fill="FFFFFF"/>
          </w:tcPr>
          <w:p w:rsidR="007B1983" w:rsidRPr="005776C9" w:rsidRDefault="005776C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245</w:t>
            </w:r>
            <w:r w:rsidR="007B1983"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134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5776C9" w:rsidRDefault="007B198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5776C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5776C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925284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B1983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7B198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10/2019</w:t>
            </w:r>
          </w:p>
        </w:tc>
        <w:tc>
          <w:tcPr>
            <w:tcW w:w="1276" w:type="dxa"/>
            <w:shd w:val="clear" w:color="auto" w:fill="FFFFFF"/>
          </w:tcPr>
          <w:p w:rsidR="007B1983" w:rsidRPr="00751249" w:rsidRDefault="005D0F32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Style w:val="st1"/>
                <w:rFonts w:ascii="Arial" w:hAnsi="Arial" w:cs="Arial"/>
                <w:sz w:val="16"/>
                <w:szCs w:val="16"/>
              </w:rPr>
              <w:t>45236210-5</w:t>
            </w:r>
          </w:p>
        </w:tc>
        <w:tc>
          <w:tcPr>
            <w:tcW w:w="3118" w:type="dxa"/>
            <w:shd w:val="clear" w:color="auto" w:fill="FFFFFF"/>
          </w:tcPr>
          <w:p w:rsidR="007B1983" w:rsidRPr="00751249" w:rsidRDefault="007B1983" w:rsidP="008A0D4F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Izgradnja i opremanje dječjeg igrališta u </w:t>
            </w:r>
            <w:proofErr w:type="spellStart"/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</w:t>
            </w:r>
          </w:p>
        </w:tc>
        <w:tc>
          <w:tcPr>
            <w:tcW w:w="1276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</w:t>
            </w:r>
            <w:r w:rsidR="007B1983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00,00</w:t>
            </w:r>
          </w:p>
        </w:tc>
        <w:tc>
          <w:tcPr>
            <w:tcW w:w="1701" w:type="dxa"/>
            <w:shd w:val="clear" w:color="auto" w:fill="FFFFFF"/>
          </w:tcPr>
          <w:p w:rsidR="007B1983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375.000,00</w:t>
            </w:r>
          </w:p>
        </w:tc>
        <w:tc>
          <w:tcPr>
            <w:tcW w:w="1134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B1983" w:rsidRPr="00751249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B1983" w:rsidRPr="00751249" w:rsidRDefault="007B198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B1983" w:rsidRPr="00FB6D47" w:rsidRDefault="007B1983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51249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751249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11/2019</w:t>
            </w: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sz w:val="16"/>
                <w:szCs w:val="16"/>
              </w:rPr>
            </w:pPr>
            <w:r w:rsidRPr="00751249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45214100-1</w:t>
            </w:r>
          </w:p>
        </w:tc>
        <w:tc>
          <w:tcPr>
            <w:tcW w:w="3118" w:type="dxa"/>
            <w:shd w:val="clear" w:color="auto" w:fill="FFFFFF"/>
          </w:tcPr>
          <w:p w:rsidR="00751249" w:rsidRPr="00751249" w:rsidRDefault="005D0F32" w:rsidP="005D0F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ekonstrukcij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a</w:t>
            </w:r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Dječjeg vrtića u </w:t>
            </w:r>
            <w:proofErr w:type="spellStart"/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Ivanićkom- kuglana</w:t>
            </w: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51249" w:rsidRPr="00751249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51249" w:rsidRPr="00751249" w:rsidRDefault="00751249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51249" w:rsidRPr="00FB6D47" w:rsidRDefault="00751249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E70C8C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Energetska obnova - Dječji vrtić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Graberje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13/2019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Energetska obnova – Društveni dom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Caginec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10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14/2019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Energetska obnova –zgrada VP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1.176.000,00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1.470.000,00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Pr="00751249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Pr="00A62184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39603C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39603C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15/2019</w:t>
            </w:r>
          </w:p>
        </w:tc>
        <w:tc>
          <w:tcPr>
            <w:tcW w:w="1276" w:type="dxa"/>
            <w:shd w:val="clear" w:color="auto" w:fill="FFFFFF"/>
          </w:tcPr>
          <w:p w:rsidR="0039603C" w:rsidRPr="00C8268E" w:rsidRDefault="0039603C" w:rsidP="00283679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C8268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45454100-5</w:t>
            </w:r>
          </w:p>
        </w:tc>
        <w:tc>
          <w:tcPr>
            <w:tcW w:w="3118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Obnova zgrade i igrališta Dječji vrtić Posavski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1.160.000,00</w:t>
            </w:r>
          </w:p>
        </w:tc>
        <w:tc>
          <w:tcPr>
            <w:tcW w:w="1701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1.450.000,00</w:t>
            </w:r>
          </w:p>
        </w:tc>
        <w:tc>
          <w:tcPr>
            <w:tcW w:w="1134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39603C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39603C" w:rsidRDefault="0039603C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9603C" w:rsidRPr="00DA7AA5" w:rsidRDefault="0039603C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39603C" w:rsidRPr="00FB6D47" w:rsidRDefault="0039603C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Obnova mostova- most na kanalu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Žeravinec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86"/>
        </w:trPr>
        <w:tc>
          <w:tcPr>
            <w:tcW w:w="992" w:type="dxa"/>
            <w:shd w:val="clear" w:color="auto" w:fill="FFFFFF"/>
          </w:tcPr>
          <w:p w:rsidR="00260C0E" w:rsidRPr="00187E8B" w:rsidRDefault="005D0F32" w:rsidP="00715D3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</w:t>
            </w:r>
            <w:r w:rsidR="00187E8B"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</w:pPr>
            <w:r w:rsidRPr="00260C0E">
              <w:rPr>
                <w:rStyle w:val="st1"/>
                <w:rFonts w:ascii="Arial" w:hAnsi="Arial" w:cs="Arial"/>
                <w:color w:val="545454"/>
                <w:sz w:val="16"/>
                <w:szCs w:val="16"/>
              </w:rPr>
              <w:t>71322300-4</w:t>
            </w:r>
          </w:p>
        </w:tc>
        <w:tc>
          <w:tcPr>
            <w:tcW w:w="3118" w:type="dxa"/>
            <w:shd w:val="clear" w:color="auto" w:fill="FFFFFF"/>
          </w:tcPr>
          <w:p w:rsidR="00260C0E" w:rsidRDefault="00260C0E" w:rsidP="00260C0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Obnova mostova- most na rijeci Lonji-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60.000,00</w:t>
            </w:r>
          </w:p>
        </w:tc>
        <w:tc>
          <w:tcPr>
            <w:tcW w:w="1701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75.000,00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8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18/2019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A621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8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19/2019</w:t>
            </w:r>
          </w:p>
        </w:tc>
        <w:tc>
          <w:tcPr>
            <w:tcW w:w="1276" w:type="dxa"/>
            <w:shd w:val="clear" w:color="auto" w:fill="FFFFFF"/>
          </w:tcPr>
          <w:p w:rsidR="00260C0E" w:rsidRPr="00260C0E" w:rsidRDefault="00260C0E" w:rsidP="000433B4">
            <w:pPr>
              <w:rPr>
                <w:rFonts w:ascii="Arial" w:hAnsi="Arial" w:cs="Arial"/>
                <w:color w:val="080808"/>
                <w:sz w:val="16"/>
                <w:szCs w:val="16"/>
              </w:rPr>
            </w:pPr>
            <w:r w:rsidRPr="00260C0E">
              <w:rPr>
                <w:rFonts w:ascii="Arial" w:hAnsi="Arial" w:cs="Arial"/>
                <w:color w:val="080808"/>
                <w:sz w:val="16"/>
                <w:szCs w:val="16"/>
              </w:rPr>
              <w:t>77341000-2</w:t>
            </w:r>
          </w:p>
          <w:p w:rsidR="00260C0E" w:rsidRPr="00260C0E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3118" w:type="dxa"/>
            <w:shd w:val="clear" w:color="auto" w:fill="FFFFFF"/>
          </w:tcPr>
          <w:p w:rsidR="00260C0E" w:rsidRPr="00A62184" w:rsidRDefault="00260C0E" w:rsidP="00524F5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Novo groblje - uređenje</w:t>
            </w: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E70C8C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A62184" w:rsidRDefault="00260C0E" w:rsidP="009959D6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300.000,00</w:t>
            </w:r>
          </w:p>
        </w:tc>
        <w:tc>
          <w:tcPr>
            <w:tcW w:w="1134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A62184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A62184" w:rsidRDefault="00260C0E" w:rsidP="00C8268E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A6218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A62184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D342C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66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20/2019</w:t>
            </w: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751249" w:rsidRDefault="00BF04C7" w:rsidP="009923C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Školska</w:t>
            </w:r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 dvorana u </w:t>
            </w:r>
            <w:proofErr w:type="spellStart"/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Graberju</w:t>
            </w:r>
            <w:proofErr w:type="spellEnd"/>
            <w:r w:rsidR="00260C0E"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Ivanićkom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751249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194.400,00</w:t>
            </w:r>
          </w:p>
        </w:tc>
        <w:tc>
          <w:tcPr>
            <w:tcW w:w="1701" w:type="dxa"/>
            <w:shd w:val="clear" w:color="auto" w:fill="FFFFFF"/>
          </w:tcPr>
          <w:p w:rsidR="00260C0E" w:rsidRPr="00751249" w:rsidRDefault="00260C0E" w:rsidP="00246B8E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243.000,00</w:t>
            </w:r>
          </w:p>
        </w:tc>
        <w:tc>
          <w:tcPr>
            <w:tcW w:w="1134" w:type="dxa"/>
            <w:shd w:val="clear" w:color="auto" w:fill="FFFFFF"/>
          </w:tcPr>
          <w:p w:rsidR="00260C0E" w:rsidRPr="00751249" w:rsidRDefault="00260C0E" w:rsidP="00E70C8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51249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24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51249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557"/>
        </w:trPr>
        <w:tc>
          <w:tcPr>
            <w:tcW w:w="992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21/2019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C8268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</w:t>
            </w:r>
            <w:proofErr w:type="spellStart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Moguševa</w:t>
            </w:r>
            <w:proofErr w:type="spellEnd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Rudarska 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40.000,00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contextualSpacing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FB6D47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145"/>
        </w:trPr>
        <w:tc>
          <w:tcPr>
            <w:tcW w:w="992" w:type="dxa"/>
            <w:shd w:val="clear" w:color="auto" w:fill="FFFFFF"/>
          </w:tcPr>
          <w:p w:rsidR="00260C0E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22/2019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Komunalna infrastruktura Hercegovačka – </w:t>
            </w:r>
            <w:proofErr w:type="spellStart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Gregorkova</w:t>
            </w:r>
            <w:proofErr w:type="spellEnd"/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140.800,00</w:t>
            </w:r>
          </w:p>
        </w:tc>
        <w:tc>
          <w:tcPr>
            <w:tcW w:w="1701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176.000,00</w:t>
            </w:r>
          </w:p>
        </w:tc>
        <w:tc>
          <w:tcPr>
            <w:tcW w:w="1134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DA7AA5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DA7AA5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Default="00260C0E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  <w:p w:rsidR="00604B7B" w:rsidRPr="00FB6D47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604B7B" w:rsidRPr="00FB6D47" w:rsidTr="008608C0">
        <w:trPr>
          <w:trHeight w:val="145"/>
        </w:trPr>
        <w:tc>
          <w:tcPr>
            <w:tcW w:w="992" w:type="dxa"/>
            <w:shd w:val="clear" w:color="auto" w:fill="FFFFFF"/>
          </w:tcPr>
          <w:p w:rsidR="00604B7B" w:rsidRPr="00187E8B" w:rsidRDefault="00187E8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23/2019</w:t>
            </w:r>
          </w:p>
        </w:tc>
        <w:tc>
          <w:tcPr>
            <w:tcW w:w="1276" w:type="dxa"/>
            <w:shd w:val="clear" w:color="auto" w:fill="FFFFFF"/>
          </w:tcPr>
          <w:p w:rsidR="00604B7B" w:rsidRPr="007F4D21" w:rsidRDefault="007F4D21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F4D21">
              <w:rPr>
                <w:rFonts w:ascii="Arial" w:hAnsi="Arial" w:cs="Arial"/>
                <w:sz w:val="16"/>
                <w:szCs w:val="16"/>
              </w:rPr>
              <w:t>37400000-2</w:t>
            </w:r>
          </w:p>
        </w:tc>
        <w:tc>
          <w:tcPr>
            <w:tcW w:w="3118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Dvorana u Posavskim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Bregima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oprema</w:t>
            </w:r>
          </w:p>
          <w:p w:rsidR="00604B7B" w:rsidRPr="00DA7AA5" w:rsidRDefault="00604B7B" w:rsidP="00397D73">
            <w:pPr>
              <w:keepNext/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400.000,00</w:t>
            </w:r>
          </w:p>
        </w:tc>
        <w:tc>
          <w:tcPr>
            <w:tcW w:w="1701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500.000,00</w:t>
            </w:r>
          </w:p>
        </w:tc>
        <w:tc>
          <w:tcPr>
            <w:tcW w:w="1134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604B7B" w:rsidRPr="00DA7AA5" w:rsidRDefault="007B08D8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604B7B" w:rsidRPr="00DA7AA5" w:rsidRDefault="007B08D8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604B7B" w:rsidRPr="00DA7AA5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604B7B" w:rsidRDefault="00604B7B" w:rsidP="00397D73">
            <w:pPr>
              <w:keepNext/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60C0E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260C0E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24/2019</w:t>
            </w:r>
          </w:p>
        </w:tc>
        <w:tc>
          <w:tcPr>
            <w:tcW w:w="1276" w:type="dxa"/>
            <w:shd w:val="clear" w:color="auto" w:fill="FFFFFF"/>
          </w:tcPr>
          <w:p w:rsidR="00260C0E" w:rsidRPr="007C1CB3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Izmjena UPU-4 </w:t>
            </w:r>
          </w:p>
        </w:tc>
        <w:tc>
          <w:tcPr>
            <w:tcW w:w="1276" w:type="dxa"/>
            <w:shd w:val="clear" w:color="auto" w:fill="FFFFFF"/>
          </w:tcPr>
          <w:p w:rsidR="00260C0E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.000,00</w:t>
            </w:r>
          </w:p>
        </w:tc>
        <w:tc>
          <w:tcPr>
            <w:tcW w:w="1701" w:type="dxa"/>
            <w:shd w:val="clear" w:color="auto" w:fill="FFFFFF"/>
          </w:tcPr>
          <w:p w:rsidR="00260C0E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</w:t>
            </w:r>
            <w:r w:rsidR="00260C0E"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0.000,00</w:t>
            </w:r>
          </w:p>
        </w:tc>
        <w:tc>
          <w:tcPr>
            <w:tcW w:w="1134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60C0E" w:rsidRPr="007C1CB3" w:rsidRDefault="00260C0E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60C0E" w:rsidRPr="007C1CB3" w:rsidRDefault="00260C0E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25/2019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UPU-6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47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26/2019</w:t>
            </w: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71400000-2</w:t>
            </w:r>
          </w:p>
        </w:tc>
        <w:tc>
          <w:tcPr>
            <w:tcW w:w="3118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Izmjena PPUIG</w:t>
            </w:r>
          </w:p>
        </w:tc>
        <w:tc>
          <w:tcPr>
            <w:tcW w:w="1276" w:type="dxa"/>
            <w:shd w:val="clear" w:color="auto" w:fill="FFFFFF"/>
          </w:tcPr>
          <w:p w:rsidR="007C1CB3" w:rsidRDefault="007C1CB3" w:rsidP="007C1CB3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Default="007C1CB3" w:rsidP="0092528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7C1CB3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C1CB3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C1CB3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7C1CB3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27/2019</w:t>
            </w: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hAnsi="Arial" w:cs="Arial"/>
                <w:sz w:val="16"/>
                <w:szCs w:val="16"/>
              </w:rPr>
              <w:t>90720000-0</w:t>
            </w:r>
          </w:p>
        </w:tc>
        <w:tc>
          <w:tcPr>
            <w:tcW w:w="3118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Zelene čistka – čišćenje okoliša</w:t>
            </w: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20.000,00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0C5FF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25.000,00</w:t>
            </w:r>
          </w:p>
        </w:tc>
        <w:tc>
          <w:tcPr>
            <w:tcW w:w="1134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212911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12911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212911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28/2019</w:t>
            </w: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Veterinarske usluge</w:t>
            </w: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96.000,00</w:t>
            </w:r>
          </w:p>
        </w:tc>
        <w:tc>
          <w:tcPr>
            <w:tcW w:w="1701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E420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E420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E420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29/2019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Tarno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Lepšić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– </w:t>
            </w:r>
            <w:proofErr w:type="spellStart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Opatinec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198.000,00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247.500,00</w:t>
            </w:r>
          </w:p>
        </w:tc>
        <w:tc>
          <w:tcPr>
            <w:tcW w:w="1134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75172B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30/2019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hAnsi="Arial" w:cs="Arial"/>
                <w:sz w:val="16"/>
                <w:szCs w:val="16"/>
              </w:rPr>
              <w:t>71322000-1</w:t>
            </w:r>
          </w:p>
        </w:tc>
        <w:tc>
          <w:tcPr>
            <w:tcW w:w="3118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Nogostup 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Dubrovčak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Lijevi –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Breška</w:t>
            </w:r>
            <w:proofErr w:type="spellEnd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 Greda - </w:t>
            </w:r>
            <w:proofErr w:type="spellStart"/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Trebovec</w:t>
            </w:r>
            <w:proofErr w:type="spellEnd"/>
            <w:r w:rsidRPr="0075172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 projektiranje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0B0A61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384.000,00</w:t>
            </w:r>
          </w:p>
        </w:tc>
        <w:tc>
          <w:tcPr>
            <w:tcW w:w="1701" w:type="dxa"/>
            <w:shd w:val="clear" w:color="auto" w:fill="FFFFFF"/>
          </w:tcPr>
          <w:p w:rsidR="007C1CB3" w:rsidRPr="0075172B" w:rsidRDefault="007C1CB3" w:rsidP="0075172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</w:t>
            </w:r>
          </w:p>
        </w:tc>
        <w:tc>
          <w:tcPr>
            <w:tcW w:w="850" w:type="dxa"/>
            <w:shd w:val="clear" w:color="auto" w:fill="FFFFFF"/>
          </w:tcPr>
          <w:p w:rsidR="007C1CB3" w:rsidRPr="0075172B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NE</w:t>
            </w:r>
          </w:p>
        </w:tc>
        <w:tc>
          <w:tcPr>
            <w:tcW w:w="1276" w:type="dxa"/>
            <w:shd w:val="clear" w:color="auto" w:fill="FFFFFF"/>
          </w:tcPr>
          <w:p w:rsidR="007C1CB3" w:rsidRPr="0075172B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7C1CB3" w:rsidRPr="00DA7AA5" w:rsidRDefault="007C1CB3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A7AA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31/2019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80522000-9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Stručno  usavršavanje  zaposlenika</w:t>
            </w:r>
          </w:p>
          <w:p w:rsidR="007C1CB3" w:rsidRPr="008E4585" w:rsidRDefault="007C1CB3" w:rsidP="004021F1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(seminari, savjetovanja)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0D5037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32/2019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22800000</w:t>
            </w:r>
            <w:r w:rsidR="005D0F32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Uredski materijal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54.400,00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68.000,00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33/2019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22110000-4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Službeni glasnik, stručna literatura, knjige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</w:t>
            </w:r>
          </w:p>
          <w:p w:rsidR="007C1CB3" w:rsidRPr="008E4585" w:rsidRDefault="007C1CB3" w:rsidP="00437E60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64110000-0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Usluge telefona i pošte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35/2019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50800000-3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usluge tekućeg i investicijskog održavanja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Tijekom godine,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36/2019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79132000-8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79110000-8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Intelektualne i osobne usluge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141.600,00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177.000,00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47304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37/2019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71241000-9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87791C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Stručne studije i elaborati, planovi izvodljivosti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8E4585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397D73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38/2019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72000000-5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Ostale računalne usluge</w:t>
            </w:r>
          </w:p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39/2019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30213000-5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Računala i računalna oprema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24.000,00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A77FCE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40/2019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hAnsi="Arial" w:cs="Arial"/>
                <w:sz w:val="16"/>
                <w:szCs w:val="16"/>
              </w:rPr>
              <w:t>55300000-3</w:t>
            </w:r>
          </w:p>
        </w:tc>
        <w:tc>
          <w:tcPr>
            <w:tcW w:w="3118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Reprezentacija</w:t>
            </w: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72.000,00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5D0F32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90.000,00</w:t>
            </w:r>
          </w:p>
        </w:tc>
        <w:tc>
          <w:tcPr>
            <w:tcW w:w="1134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8E4585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8E4585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8E4585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7C1CB3" w:rsidRPr="00FB6D47" w:rsidTr="008608C0">
        <w:trPr>
          <w:trHeight w:val="364"/>
        </w:trPr>
        <w:tc>
          <w:tcPr>
            <w:tcW w:w="992" w:type="dxa"/>
            <w:shd w:val="clear" w:color="auto" w:fill="FFFFFF"/>
          </w:tcPr>
          <w:p w:rsidR="007C1CB3" w:rsidRPr="00187E8B" w:rsidRDefault="00187E8B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187E8B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41/2019</w:t>
            </w: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hAnsi="Arial" w:cs="Arial"/>
                <w:sz w:val="16"/>
                <w:szCs w:val="16"/>
              </w:rPr>
              <w:t>85200000-1</w:t>
            </w:r>
          </w:p>
        </w:tc>
        <w:tc>
          <w:tcPr>
            <w:tcW w:w="3118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Komunalna higijena</w:t>
            </w: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160.000,00</w:t>
            </w:r>
          </w:p>
        </w:tc>
        <w:tc>
          <w:tcPr>
            <w:tcW w:w="1701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200.000,00</w:t>
            </w:r>
          </w:p>
        </w:tc>
        <w:tc>
          <w:tcPr>
            <w:tcW w:w="1134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7C1CB3" w:rsidRPr="00DC6414" w:rsidRDefault="007C1CB3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Ugovor/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 xml:space="preserve">Tijekom godine, </w:t>
            </w:r>
          </w:p>
          <w:p w:rsidR="007C1CB3" w:rsidRPr="00DC6414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Prema potrebi</w:t>
            </w:r>
          </w:p>
        </w:tc>
        <w:tc>
          <w:tcPr>
            <w:tcW w:w="1701" w:type="dxa"/>
            <w:shd w:val="clear" w:color="auto" w:fill="FFFFFF"/>
          </w:tcPr>
          <w:p w:rsidR="007C1CB3" w:rsidRPr="00FB6D47" w:rsidRDefault="007C1CB3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color w:val="FF0000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283679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283679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42/2019</w:t>
            </w:r>
          </w:p>
          <w:p w:rsidR="00283679" w:rsidRPr="00187E8B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22462000-6</w:t>
            </w:r>
          </w:p>
        </w:tc>
        <w:tc>
          <w:tcPr>
            <w:tcW w:w="3118" w:type="dxa"/>
            <w:shd w:val="clear" w:color="auto" w:fill="FFFFFF"/>
          </w:tcPr>
          <w:p w:rsidR="00283679" w:rsidRPr="00283679" w:rsidRDefault="00283679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679">
              <w:rPr>
                <w:rFonts w:ascii="Arial" w:hAnsi="Arial" w:cs="Arial"/>
                <w:color w:val="000000"/>
                <w:sz w:val="16"/>
                <w:szCs w:val="16"/>
              </w:rPr>
              <w:t>Promidžbeni materijal-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115.165,16</w:t>
            </w:r>
          </w:p>
        </w:tc>
        <w:tc>
          <w:tcPr>
            <w:tcW w:w="1701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143.956,45</w:t>
            </w:r>
          </w:p>
        </w:tc>
        <w:tc>
          <w:tcPr>
            <w:tcW w:w="1134" w:type="dxa"/>
            <w:shd w:val="clear" w:color="auto" w:fill="FFFFFF"/>
          </w:tcPr>
          <w:p w:rsidR="00283679" w:rsidRPr="00DC6414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83679" w:rsidRPr="00DC6414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283679" w:rsidRPr="003B621F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283679" w:rsidRPr="009371E8" w:rsidRDefault="00283679" w:rsidP="00283679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83679" w:rsidRPr="00283679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283679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31.07.2019. g.</w:t>
            </w:r>
          </w:p>
        </w:tc>
      </w:tr>
      <w:tr w:rsidR="00283679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283679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43/2019</w:t>
            </w:r>
          </w:p>
          <w:p w:rsidR="00283679" w:rsidRPr="00187E8B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283679" w:rsidRDefault="00283679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80500000-9</w:t>
            </w:r>
          </w:p>
        </w:tc>
        <w:tc>
          <w:tcPr>
            <w:tcW w:w="3118" w:type="dxa"/>
            <w:shd w:val="clear" w:color="auto" w:fill="FFFFFF"/>
          </w:tcPr>
          <w:p w:rsidR="00283679" w:rsidRPr="00283679" w:rsidRDefault="00283679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83679">
              <w:rPr>
                <w:rFonts w:ascii="Arial" w:hAnsi="Arial" w:cs="Arial"/>
                <w:color w:val="000000"/>
                <w:sz w:val="16"/>
                <w:szCs w:val="16"/>
              </w:rPr>
              <w:t>Kreativne radionice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283679" w:rsidRDefault="00283679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85.839,59</w:t>
            </w:r>
          </w:p>
        </w:tc>
        <w:tc>
          <w:tcPr>
            <w:tcW w:w="1701" w:type="dxa"/>
            <w:shd w:val="clear" w:color="auto" w:fill="FFFFFF"/>
          </w:tcPr>
          <w:p w:rsidR="00283679" w:rsidRDefault="00283679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107.299,49</w:t>
            </w:r>
          </w:p>
        </w:tc>
        <w:tc>
          <w:tcPr>
            <w:tcW w:w="1134" w:type="dxa"/>
            <w:shd w:val="clear" w:color="auto" w:fill="FFFFFF"/>
          </w:tcPr>
          <w:p w:rsidR="00283679" w:rsidRPr="00DC6414" w:rsidRDefault="00283679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283679" w:rsidRPr="00DC6414" w:rsidRDefault="00283679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283679" w:rsidRDefault="00283679" w:rsidP="0092528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283679" w:rsidRPr="003B621F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283679" w:rsidRPr="009371E8" w:rsidRDefault="00283679" w:rsidP="00283679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283679" w:rsidRPr="00283679" w:rsidRDefault="00283679" w:rsidP="00283679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83DDF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C83DDF" w:rsidRDefault="00C83DDF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44/2019</w:t>
            </w:r>
          </w:p>
          <w:p w:rsidR="00C83DDF" w:rsidRPr="00187E8B" w:rsidRDefault="00C83DDF" w:rsidP="00283679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98390000-3</w:t>
            </w:r>
          </w:p>
        </w:tc>
        <w:tc>
          <w:tcPr>
            <w:tcW w:w="3118" w:type="dxa"/>
            <w:shd w:val="clear" w:color="auto" w:fill="FFFFFF"/>
          </w:tcPr>
          <w:p w:rsidR="00C83DDF" w:rsidRPr="00C83DDF" w:rsidRDefault="00C83DDF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Izrada scenarija za radio emisije- p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149.391,36</w:t>
            </w:r>
          </w:p>
        </w:tc>
        <w:tc>
          <w:tcPr>
            <w:tcW w:w="1701" w:type="dxa"/>
            <w:shd w:val="clear" w:color="auto" w:fill="FFFFFF"/>
          </w:tcPr>
          <w:p w:rsidR="00C83DDF" w:rsidRDefault="00C83DD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186.739,20</w:t>
            </w:r>
          </w:p>
        </w:tc>
        <w:tc>
          <w:tcPr>
            <w:tcW w:w="1134" w:type="dxa"/>
            <w:shd w:val="clear" w:color="auto" w:fill="FFFFFF"/>
          </w:tcPr>
          <w:p w:rsidR="00C83DDF" w:rsidRPr="00DC6414" w:rsidRDefault="00C83DDF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Postupak izuzet od primjene Zakona</w:t>
            </w:r>
          </w:p>
        </w:tc>
        <w:tc>
          <w:tcPr>
            <w:tcW w:w="850" w:type="dxa"/>
            <w:shd w:val="clear" w:color="auto" w:fill="FFFFFF"/>
          </w:tcPr>
          <w:p w:rsidR="00C83DDF" w:rsidRPr="00DC6414" w:rsidRDefault="00C83DD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83DDF" w:rsidRDefault="00C83DDF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83DDF" w:rsidRPr="003B621F" w:rsidRDefault="00C83DDF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83DDF" w:rsidRPr="009371E8" w:rsidRDefault="00C83DDF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83DDF" w:rsidRPr="00283679" w:rsidRDefault="00C83DDF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83DDF" w:rsidRPr="00FB6D47" w:rsidTr="00283679">
        <w:trPr>
          <w:trHeight w:val="616"/>
        </w:trPr>
        <w:tc>
          <w:tcPr>
            <w:tcW w:w="992" w:type="dxa"/>
            <w:shd w:val="clear" w:color="auto" w:fill="FFFFFF"/>
          </w:tcPr>
          <w:p w:rsidR="00C83DDF" w:rsidRDefault="00C83DDF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45/2019</w:t>
            </w:r>
          </w:p>
          <w:p w:rsidR="00C83DDF" w:rsidRPr="00187E8B" w:rsidRDefault="00C83DDF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79952000-2</w:t>
            </w:r>
          </w:p>
        </w:tc>
        <w:tc>
          <w:tcPr>
            <w:tcW w:w="3118" w:type="dxa"/>
            <w:shd w:val="clear" w:color="auto" w:fill="FFFFFF"/>
          </w:tcPr>
          <w:p w:rsidR="00C83DDF" w:rsidRPr="00C83DDF" w:rsidRDefault="00C83DDF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Javne tribine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83DDF" w:rsidRDefault="00C83DDF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27.766,68</w:t>
            </w:r>
          </w:p>
        </w:tc>
        <w:tc>
          <w:tcPr>
            <w:tcW w:w="1701" w:type="dxa"/>
            <w:shd w:val="clear" w:color="auto" w:fill="FFFFFF"/>
          </w:tcPr>
          <w:p w:rsidR="00C83DDF" w:rsidRDefault="00C83DDF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34.708,35</w:t>
            </w:r>
          </w:p>
        </w:tc>
        <w:tc>
          <w:tcPr>
            <w:tcW w:w="1134" w:type="dxa"/>
            <w:shd w:val="clear" w:color="auto" w:fill="FFFFFF"/>
          </w:tcPr>
          <w:p w:rsidR="00C83DDF" w:rsidRPr="00DC6414" w:rsidRDefault="00C83DDF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83DDF" w:rsidRPr="00DC6414" w:rsidRDefault="00C83DDF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83DDF" w:rsidRDefault="00C83DDF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83DDF" w:rsidRPr="003B621F" w:rsidRDefault="00C83DDF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83DDF" w:rsidRPr="009371E8" w:rsidRDefault="00C83DDF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83DDF" w:rsidRPr="00283679" w:rsidRDefault="00C83DDF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E7652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46/2019</w:t>
            </w:r>
          </w:p>
          <w:p w:rsidR="00CE7652" w:rsidRPr="00187E8B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72212000-4</w:t>
            </w:r>
          </w:p>
        </w:tc>
        <w:tc>
          <w:tcPr>
            <w:tcW w:w="3118" w:type="dxa"/>
            <w:shd w:val="clear" w:color="auto" w:fill="FFFFFF"/>
          </w:tcPr>
          <w:p w:rsidR="00CE7652" w:rsidRPr="00C83DDF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83DDF">
              <w:rPr>
                <w:rFonts w:ascii="Arial" w:hAnsi="Arial" w:cs="Arial"/>
                <w:color w:val="000000"/>
                <w:sz w:val="16"/>
                <w:szCs w:val="16"/>
              </w:rPr>
              <w:t>Aplikacija za mobitele - projekt "Nije svaki otpad smeće"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92.400,66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115.500,83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Pr="00283679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4. mjeseca 2020. godine</w:t>
            </w:r>
          </w:p>
        </w:tc>
      </w:tr>
      <w:tr w:rsidR="00CE7652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47/2019</w:t>
            </w:r>
          </w:p>
          <w:p w:rsidR="00CE7652" w:rsidRPr="00187E8B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9252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44613800-8</w:t>
            </w:r>
          </w:p>
        </w:tc>
        <w:tc>
          <w:tcPr>
            <w:tcW w:w="3118" w:type="dxa"/>
            <w:shd w:val="clear" w:color="auto" w:fill="FFFFFF"/>
          </w:tcPr>
          <w:p w:rsidR="00CE7652" w:rsidRPr="00CE7652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Polu podzemni kontejneri za odvojeno prikupljanje otpada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181.160,00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226.450,00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CE7652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48/2019</w:t>
            </w:r>
          </w:p>
          <w:p w:rsidR="00CE7652" w:rsidRPr="00187E8B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CE7652" w:rsidRPr="00187E8B" w:rsidRDefault="00CE7652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45213270-6</w:t>
            </w:r>
          </w:p>
        </w:tc>
        <w:tc>
          <w:tcPr>
            <w:tcW w:w="3118" w:type="dxa"/>
            <w:shd w:val="clear" w:color="auto" w:fill="FFFFFF"/>
          </w:tcPr>
          <w:p w:rsidR="00CE7652" w:rsidRPr="00CE7652" w:rsidRDefault="00CE7652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 xml:space="preserve">Građenje i opremanje </w:t>
            </w:r>
            <w:proofErr w:type="spellStart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reciklažnog</w:t>
            </w:r>
            <w:proofErr w:type="spellEnd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dvorišta </w:t>
            </w:r>
            <w:proofErr w:type="spellStart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>Tarno</w:t>
            </w:r>
            <w:proofErr w:type="spellEnd"/>
            <w:r w:rsidRPr="00CE7652">
              <w:rPr>
                <w:rFonts w:ascii="Arial" w:hAnsi="Arial" w:cs="Arial"/>
                <w:color w:val="000000"/>
                <w:sz w:val="16"/>
                <w:szCs w:val="16"/>
              </w:rPr>
              <w:t xml:space="preserve"> - Ivanić-Grad - građevinski radovi- GRUPA 1.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80.000,04</w:t>
            </w:r>
          </w:p>
        </w:tc>
        <w:tc>
          <w:tcPr>
            <w:tcW w:w="1701" w:type="dxa"/>
            <w:shd w:val="clear" w:color="auto" w:fill="FFFFFF"/>
          </w:tcPr>
          <w:p w:rsidR="00CE7652" w:rsidRDefault="00CE7652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100.000,05</w:t>
            </w:r>
          </w:p>
        </w:tc>
        <w:tc>
          <w:tcPr>
            <w:tcW w:w="1134" w:type="dxa"/>
            <w:shd w:val="clear" w:color="auto" w:fill="FFFFFF"/>
          </w:tcPr>
          <w:p w:rsidR="00CE7652" w:rsidRPr="00DC6414" w:rsidRDefault="00CE7652" w:rsidP="00CE7652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   - dvije grupe</w:t>
            </w:r>
          </w:p>
        </w:tc>
        <w:tc>
          <w:tcPr>
            <w:tcW w:w="850" w:type="dxa"/>
            <w:shd w:val="clear" w:color="auto" w:fill="FFFFFF"/>
          </w:tcPr>
          <w:p w:rsidR="00CE7652" w:rsidRPr="00DC6414" w:rsidRDefault="00CE7652" w:rsidP="000B6D1B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DA</w:t>
            </w:r>
          </w:p>
        </w:tc>
        <w:tc>
          <w:tcPr>
            <w:tcW w:w="1276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CE7652" w:rsidRPr="003B621F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CE7652" w:rsidRPr="009371E8" w:rsidRDefault="00CE7652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CE7652" w:rsidRDefault="00CE7652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30.09.2019. godine</w:t>
            </w:r>
          </w:p>
        </w:tc>
      </w:tr>
      <w:tr w:rsidR="00802904" w:rsidRPr="00FB6D47" w:rsidTr="00CE7652">
        <w:trPr>
          <w:trHeight w:val="654"/>
        </w:trPr>
        <w:tc>
          <w:tcPr>
            <w:tcW w:w="992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49/2019</w:t>
            </w:r>
          </w:p>
          <w:p w:rsidR="00802904" w:rsidRPr="00187E8B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42914000-6</w:t>
            </w:r>
          </w:p>
        </w:tc>
        <w:tc>
          <w:tcPr>
            <w:tcW w:w="3118" w:type="dxa"/>
            <w:shd w:val="clear" w:color="auto" w:fill="FFFFFF"/>
          </w:tcPr>
          <w:p w:rsidR="00802904" w:rsidRPr="00802904" w:rsidRDefault="00802904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Građenje i opremanje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reciklažnog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dvorišta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Tarno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- Ivanić-Grad- oprema za reciklažu - GRUPA 2.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831.143,00</w:t>
            </w:r>
          </w:p>
        </w:tc>
        <w:tc>
          <w:tcPr>
            <w:tcW w:w="1701" w:type="dxa"/>
            <w:shd w:val="clear" w:color="auto" w:fill="FFFFFF"/>
          </w:tcPr>
          <w:p w:rsidR="00802904" w:rsidRDefault="0080290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1.038.928,75</w:t>
            </w:r>
          </w:p>
        </w:tc>
        <w:tc>
          <w:tcPr>
            <w:tcW w:w="1134" w:type="dxa"/>
            <w:shd w:val="clear" w:color="auto" w:fill="FFFFFF"/>
          </w:tcPr>
          <w:p w:rsidR="00802904" w:rsidRPr="00DC641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Otvoreni postupak   - dvije grupe</w:t>
            </w:r>
          </w:p>
        </w:tc>
        <w:tc>
          <w:tcPr>
            <w:tcW w:w="850" w:type="dxa"/>
            <w:shd w:val="clear" w:color="auto" w:fill="FFFFFF"/>
          </w:tcPr>
          <w:p w:rsidR="00802904" w:rsidRPr="00DC641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DA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802904" w:rsidRPr="003B621F" w:rsidRDefault="00802904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802904" w:rsidRPr="009371E8" w:rsidRDefault="00802904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30.09.2019. godine</w:t>
            </w:r>
          </w:p>
        </w:tc>
      </w:tr>
      <w:tr w:rsidR="00802904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50/2019</w:t>
            </w:r>
          </w:p>
          <w:p w:rsidR="00802904" w:rsidRPr="00187E8B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71247000-1</w:t>
            </w:r>
          </w:p>
        </w:tc>
        <w:tc>
          <w:tcPr>
            <w:tcW w:w="3118" w:type="dxa"/>
            <w:shd w:val="clear" w:color="auto" w:fill="FFFFFF"/>
          </w:tcPr>
          <w:p w:rsidR="00383E3A" w:rsidRPr="00802904" w:rsidRDefault="00802904" w:rsidP="0028367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Usluga provedbe nadzora, projektantski nadzor, Izrada Plana izvođenja radova te provedba obveza Koordinatora zaštite na radu - projekt "Građenje i opremanje - </w:t>
            </w:r>
            <w:proofErr w:type="spellStart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802904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802904" w:rsidRDefault="00802904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46.000,00</w:t>
            </w:r>
          </w:p>
        </w:tc>
        <w:tc>
          <w:tcPr>
            <w:tcW w:w="1701" w:type="dxa"/>
            <w:shd w:val="clear" w:color="auto" w:fill="FFFFFF"/>
          </w:tcPr>
          <w:p w:rsidR="00802904" w:rsidRDefault="00802904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57</w:t>
            </w:r>
            <w:r w:rsidR="00383E3A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.</w:t>
            </w: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500,00</w:t>
            </w:r>
          </w:p>
        </w:tc>
        <w:tc>
          <w:tcPr>
            <w:tcW w:w="1134" w:type="dxa"/>
            <w:shd w:val="clear" w:color="auto" w:fill="FFFFFF"/>
          </w:tcPr>
          <w:p w:rsidR="00802904" w:rsidRPr="00DC641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802904" w:rsidRDefault="00802904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802904" w:rsidRPr="003B621F" w:rsidRDefault="00802904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802904" w:rsidRPr="009371E8" w:rsidRDefault="00802904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802904" w:rsidRDefault="00802904" w:rsidP="0080290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383E3A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lastRenderedPageBreak/>
              <w:t>51/2019</w:t>
            </w:r>
          </w:p>
          <w:p w:rsidR="00383E3A" w:rsidRPr="00187E8B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79342200-5</w:t>
            </w:r>
          </w:p>
        </w:tc>
        <w:tc>
          <w:tcPr>
            <w:tcW w:w="3118" w:type="dxa"/>
            <w:shd w:val="clear" w:color="auto" w:fill="FFFFFF"/>
          </w:tcPr>
          <w:p w:rsidR="00383E3A" w:rsidRPr="00383E3A" w:rsidRDefault="00383E3A" w:rsidP="0080290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Marketinška kampanja - projekt "Građenje i opremanje- </w:t>
            </w:r>
            <w:proofErr w:type="spellStart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41.450,00</w:t>
            </w:r>
          </w:p>
        </w:tc>
        <w:tc>
          <w:tcPr>
            <w:tcW w:w="1701" w:type="dxa"/>
            <w:shd w:val="clear" w:color="auto" w:fill="FFFFFF"/>
          </w:tcPr>
          <w:p w:rsidR="00383E3A" w:rsidRDefault="00383E3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51.812,50</w:t>
            </w:r>
          </w:p>
        </w:tc>
        <w:tc>
          <w:tcPr>
            <w:tcW w:w="1134" w:type="dxa"/>
            <w:shd w:val="clear" w:color="auto" w:fill="FFFFFF"/>
          </w:tcPr>
          <w:p w:rsidR="00383E3A" w:rsidRPr="00DC6414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83E3A" w:rsidRPr="003B621F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383E3A" w:rsidRPr="009371E8" w:rsidRDefault="00383E3A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383E3A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52/2019</w:t>
            </w:r>
          </w:p>
          <w:p w:rsidR="00383E3A" w:rsidRPr="00187E8B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79342200-5</w:t>
            </w:r>
          </w:p>
        </w:tc>
        <w:tc>
          <w:tcPr>
            <w:tcW w:w="3118" w:type="dxa"/>
            <w:shd w:val="clear" w:color="auto" w:fill="FFFFFF"/>
          </w:tcPr>
          <w:p w:rsidR="00383E3A" w:rsidRPr="00383E3A" w:rsidRDefault="00383E3A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Promidžba i vidljivost - projekt "Građenje i opremanje - </w:t>
            </w:r>
            <w:proofErr w:type="spellStart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383E3A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3.500,00</w:t>
            </w:r>
          </w:p>
        </w:tc>
        <w:tc>
          <w:tcPr>
            <w:tcW w:w="1701" w:type="dxa"/>
            <w:shd w:val="clear" w:color="auto" w:fill="FFFFFF"/>
          </w:tcPr>
          <w:p w:rsidR="00383E3A" w:rsidRDefault="00383E3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4.375,00</w:t>
            </w:r>
          </w:p>
        </w:tc>
        <w:tc>
          <w:tcPr>
            <w:tcW w:w="1134" w:type="dxa"/>
            <w:shd w:val="clear" w:color="auto" w:fill="FFFFFF"/>
          </w:tcPr>
          <w:p w:rsidR="00383E3A" w:rsidRPr="00DC6414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narudžbenica</w:t>
            </w:r>
          </w:p>
        </w:tc>
        <w:tc>
          <w:tcPr>
            <w:tcW w:w="1418" w:type="dxa"/>
            <w:shd w:val="clear" w:color="auto" w:fill="FFFFFF"/>
          </w:tcPr>
          <w:p w:rsidR="00383E3A" w:rsidRPr="003B621F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383E3A" w:rsidRPr="009371E8" w:rsidRDefault="00383E3A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10. mjeseca 2019. godine</w:t>
            </w:r>
          </w:p>
        </w:tc>
      </w:tr>
      <w:tr w:rsidR="00383E3A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53/2019</w:t>
            </w:r>
          </w:p>
          <w:p w:rsidR="00383E3A" w:rsidRPr="00187E8B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383E3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71356200-0</w:t>
            </w:r>
          </w:p>
        </w:tc>
        <w:tc>
          <w:tcPr>
            <w:tcW w:w="3118" w:type="dxa"/>
            <w:shd w:val="clear" w:color="auto" w:fill="FFFFFF"/>
          </w:tcPr>
          <w:p w:rsidR="00383E3A" w:rsidRPr="00ED2B85" w:rsidRDefault="00383E3A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Upravljanje projektom - projekt "Građenje i opremanje - 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Reciklažno</w:t>
            </w:r>
            <w:proofErr w:type="spellEnd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 dvorište"</w:t>
            </w:r>
          </w:p>
        </w:tc>
        <w:tc>
          <w:tcPr>
            <w:tcW w:w="1276" w:type="dxa"/>
            <w:shd w:val="clear" w:color="auto" w:fill="FFFFFF"/>
          </w:tcPr>
          <w:p w:rsidR="00383E3A" w:rsidRDefault="00383E3A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69.000,00</w:t>
            </w:r>
          </w:p>
        </w:tc>
        <w:tc>
          <w:tcPr>
            <w:tcW w:w="1701" w:type="dxa"/>
            <w:shd w:val="clear" w:color="auto" w:fill="FFFFFF"/>
          </w:tcPr>
          <w:p w:rsidR="00383E3A" w:rsidRDefault="00383E3A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86.250,00</w:t>
            </w:r>
          </w:p>
        </w:tc>
        <w:tc>
          <w:tcPr>
            <w:tcW w:w="1134" w:type="dxa"/>
            <w:shd w:val="clear" w:color="auto" w:fill="FFFFFF"/>
          </w:tcPr>
          <w:p w:rsidR="00383E3A" w:rsidRPr="00DC6414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383E3A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383E3A" w:rsidRPr="003B621F" w:rsidRDefault="00383E3A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I. kvartal</w:t>
            </w:r>
          </w:p>
          <w:p w:rsidR="00383E3A" w:rsidRPr="009371E8" w:rsidRDefault="00383E3A" w:rsidP="00283895">
            <w:pPr>
              <w:widowControl w:val="0"/>
              <w:suppressAutoHyphens/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701" w:type="dxa"/>
            <w:shd w:val="clear" w:color="auto" w:fill="FFFFFF"/>
          </w:tcPr>
          <w:p w:rsidR="00383E3A" w:rsidRDefault="00383E3A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 11. mjeseca 2019. godine</w:t>
            </w:r>
          </w:p>
        </w:tc>
      </w:tr>
      <w:tr w:rsidR="00ED2B85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54/2019</w:t>
            </w:r>
          </w:p>
          <w:p w:rsidR="00ED2B85" w:rsidRPr="00187E8B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ED2B85" w:rsidRPr="00ED2B85" w:rsidRDefault="00ED2B85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Glavni projekt uređenja prometnica u starom gradu s odvodnjom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120.000,00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150.000,00</w:t>
            </w:r>
          </w:p>
        </w:tc>
        <w:tc>
          <w:tcPr>
            <w:tcW w:w="1134" w:type="dxa"/>
            <w:shd w:val="clear" w:color="auto" w:fill="FFFFFF"/>
          </w:tcPr>
          <w:p w:rsidR="00ED2B85" w:rsidRPr="00DC6414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D2B85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55/2019</w:t>
            </w:r>
          </w:p>
          <w:p w:rsidR="00ED2B85" w:rsidRPr="00187E8B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ED2B85" w:rsidRPr="00ED2B85" w:rsidRDefault="00ED2B85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Projektna dokumentacija obnove kuće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Lešković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ED2B85" w:rsidRDefault="00ED2B85" w:rsidP="00DC6414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63.000,00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0B6D1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78.750,00</w:t>
            </w:r>
          </w:p>
        </w:tc>
        <w:tc>
          <w:tcPr>
            <w:tcW w:w="1134" w:type="dxa"/>
            <w:shd w:val="clear" w:color="auto" w:fill="FFFFFF"/>
          </w:tcPr>
          <w:p w:rsidR="00ED2B85" w:rsidRPr="00DC6414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  <w:tr w:rsidR="00ED2B85" w:rsidRPr="00FB6D47" w:rsidTr="00802904">
        <w:trPr>
          <w:cantSplit/>
          <w:trHeight w:val="654"/>
        </w:trPr>
        <w:tc>
          <w:tcPr>
            <w:tcW w:w="992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56/2019</w:t>
            </w:r>
          </w:p>
          <w:p w:rsidR="00ED2B85" w:rsidRPr="00187E8B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dodana</w:t>
            </w:r>
          </w:p>
        </w:tc>
        <w:tc>
          <w:tcPr>
            <w:tcW w:w="1276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71320000-7</w:t>
            </w:r>
          </w:p>
        </w:tc>
        <w:tc>
          <w:tcPr>
            <w:tcW w:w="3118" w:type="dxa"/>
            <w:shd w:val="clear" w:color="auto" w:fill="FFFFFF"/>
          </w:tcPr>
          <w:p w:rsidR="00ED2B85" w:rsidRPr="00ED2B85" w:rsidRDefault="00ED2B85" w:rsidP="00383E3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Projektna dokumentacija obnove kuće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Boža</w:t>
            </w:r>
            <w:proofErr w:type="spellEnd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D2B85">
              <w:rPr>
                <w:rFonts w:ascii="Arial" w:hAnsi="Arial" w:cs="Arial"/>
                <w:color w:val="000000"/>
                <w:sz w:val="16"/>
                <w:szCs w:val="16"/>
              </w:rPr>
              <w:t>Turk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63.000,00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78.750,00</w:t>
            </w:r>
          </w:p>
        </w:tc>
        <w:tc>
          <w:tcPr>
            <w:tcW w:w="1134" w:type="dxa"/>
            <w:shd w:val="clear" w:color="auto" w:fill="FFFFFF"/>
          </w:tcPr>
          <w:p w:rsidR="00ED2B85" w:rsidRPr="00DC6414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 w:rsidRPr="00DC6414"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Jednostavna nabava</w:t>
            </w:r>
          </w:p>
        </w:tc>
        <w:tc>
          <w:tcPr>
            <w:tcW w:w="850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Ugovor</w:t>
            </w:r>
          </w:p>
        </w:tc>
        <w:tc>
          <w:tcPr>
            <w:tcW w:w="1418" w:type="dxa"/>
            <w:shd w:val="clear" w:color="auto" w:fill="FFFFFF"/>
          </w:tcPr>
          <w:p w:rsidR="00ED2B85" w:rsidRDefault="00ED2B85" w:rsidP="00283895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  <w:r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  <w:t>Prijava na natječaj</w:t>
            </w:r>
          </w:p>
        </w:tc>
        <w:tc>
          <w:tcPr>
            <w:tcW w:w="1701" w:type="dxa"/>
            <w:shd w:val="clear" w:color="auto" w:fill="FFFFFF"/>
          </w:tcPr>
          <w:p w:rsidR="00ED2B85" w:rsidRDefault="00ED2B85" w:rsidP="00383E3A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Arial Unicode MS" w:hAnsi="Arial" w:cs="Arial"/>
                <w:kern w:val="1"/>
                <w:sz w:val="16"/>
                <w:szCs w:val="16"/>
                <w:lang w:eastAsia="zh-CN" w:bidi="hi-IN"/>
              </w:rPr>
            </w:pPr>
          </w:p>
        </w:tc>
      </w:tr>
    </w:tbl>
    <w:p w:rsidR="00ED2B85" w:rsidRDefault="00ED2B85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</w:p>
    <w:p w:rsidR="008608C0" w:rsidRPr="00C83DDF" w:rsidRDefault="00C83DDF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lang w:eastAsia="zh-CN" w:bidi="hi-IN"/>
        </w:rPr>
      </w:pPr>
      <w:r w:rsidRPr="00C83DDF">
        <w:rPr>
          <w:rFonts w:ascii="Arial" w:eastAsia="Arial Unicode MS" w:hAnsi="Arial" w:cs="Arial"/>
          <w:b/>
          <w:kern w:val="1"/>
          <w:lang w:eastAsia="zh-CN" w:bidi="hi-IN"/>
        </w:rPr>
        <w:t>II.</w:t>
      </w:r>
    </w:p>
    <w:p w:rsidR="00C83DDF" w:rsidRDefault="00C83DDF" w:rsidP="005F3575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sz w:val="24"/>
          <w:szCs w:val="24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Ove I. Izmjene i dopune Plana nabave stupaju  na snagu danom donošenja i objaviti će se u Elektroničkom oglasniku javne nabave Republike Hrvatske, Službenom glasniku Grada Ivanić-Grada i na internetskoj stranici Grada Ivanić-Grada.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bookmarkStart w:id="0" w:name="_GoBack"/>
      <w:bookmarkEnd w:id="0"/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REPUBLIKA HRVATSKA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ZAGREBAČKA ŽUPANIJA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GRAD IVANIĆ GRAD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GRADONAČELNIK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KLASA:</w:t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  <w:t>022-05/1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9</w:t>
      </w:r>
      <w:r w:rsidRPr="00ED2B85">
        <w:rPr>
          <w:rFonts w:ascii="Arial" w:eastAsia="Arial Unicode MS" w:hAnsi="Arial" w:cs="Arial"/>
          <w:kern w:val="1"/>
          <w:lang w:eastAsia="zh-CN" w:bidi="hi-IN"/>
        </w:rPr>
        <w:t>-01/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5</w:t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  <w:t xml:space="preserve">                                                                                                              Gradonačelnik:</w:t>
      </w:r>
    </w:p>
    <w:p w:rsidR="003526D0" w:rsidRPr="00ED2B85" w:rsidRDefault="003526D0" w:rsidP="003526D0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URBROJ: 238/10-02-</w:t>
      </w:r>
      <w:proofErr w:type="spellStart"/>
      <w:r w:rsidRPr="00ED2B85">
        <w:rPr>
          <w:rFonts w:ascii="Arial" w:eastAsia="Arial Unicode MS" w:hAnsi="Arial" w:cs="Arial"/>
          <w:kern w:val="1"/>
          <w:lang w:eastAsia="zh-CN" w:bidi="hi-IN"/>
        </w:rPr>
        <w:t>02</w:t>
      </w:r>
      <w:proofErr w:type="spellEnd"/>
      <w:r w:rsidRPr="00ED2B85">
        <w:rPr>
          <w:rFonts w:ascii="Arial" w:eastAsia="Arial Unicode MS" w:hAnsi="Arial" w:cs="Arial"/>
          <w:kern w:val="1"/>
          <w:lang w:eastAsia="zh-CN" w:bidi="hi-IN"/>
        </w:rPr>
        <w:t>/4-1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9</w:t>
      </w:r>
      <w:r w:rsidRPr="00ED2B85">
        <w:rPr>
          <w:rFonts w:ascii="Arial" w:eastAsia="Arial Unicode MS" w:hAnsi="Arial" w:cs="Arial"/>
          <w:kern w:val="1"/>
          <w:lang w:eastAsia="zh-CN" w:bidi="hi-IN"/>
        </w:rPr>
        <w:t>-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1</w:t>
      </w:r>
    </w:p>
    <w:p w:rsidR="008608C0" w:rsidRPr="00ED2B85" w:rsidRDefault="003526D0" w:rsidP="00ED2B85">
      <w:pPr>
        <w:widowControl w:val="0"/>
        <w:suppressAutoHyphens/>
        <w:spacing w:after="0" w:line="240" w:lineRule="auto"/>
        <w:rPr>
          <w:rFonts w:ascii="Arial" w:eastAsia="Arial Unicode MS" w:hAnsi="Arial" w:cs="Arial"/>
          <w:kern w:val="1"/>
          <w:lang w:eastAsia="zh-CN" w:bidi="hi-IN"/>
        </w:rPr>
      </w:pPr>
      <w:r w:rsidRPr="00ED2B85">
        <w:rPr>
          <w:rFonts w:ascii="Arial" w:eastAsia="Arial Unicode MS" w:hAnsi="Arial" w:cs="Arial"/>
          <w:kern w:val="1"/>
          <w:lang w:eastAsia="zh-CN" w:bidi="hi-IN"/>
        </w:rPr>
        <w:t>Ivanić-Grad, 1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7</w:t>
      </w: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. 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siječnja</w:t>
      </w: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  201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9</w:t>
      </w: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.                                </w:t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</w:r>
      <w:r w:rsidRPr="00ED2B85">
        <w:rPr>
          <w:rFonts w:ascii="Arial" w:eastAsia="Arial Unicode MS" w:hAnsi="Arial" w:cs="Arial"/>
          <w:kern w:val="1"/>
          <w:lang w:eastAsia="zh-CN" w:bidi="hi-IN"/>
        </w:rPr>
        <w:tab/>
        <w:t xml:space="preserve">                                                    Javor Bojan Leš, dr.vet.med.</w:t>
      </w:r>
      <w:r w:rsidR="00ED2B85" w:rsidRPr="00ED2B85">
        <w:rPr>
          <w:rFonts w:ascii="Arial" w:eastAsia="Arial Unicode MS" w:hAnsi="Arial" w:cs="Arial"/>
          <w:kern w:val="1"/>
          <w:lang w:eastAsia="zh-CN" w:bidi="hi-IN"/>
        </w:rPr>
        <w:t>,v.r.</w:t>
      </w:r>
      <w:r w:rsidRPr="00ED2B85">
        <w:rPr>
          <w:rFonts w:ascii="Arial" w:eastAsia="Arial Unicode MS" w:hAnsi="Arial" w:cs="Arial"/>
          <w:kern w:val="1"/>
          <w:lang w:eastAsia="zh-CN" w:bidi="hi-IN"/>
        </w:rPr>
        <w:t xml:space="preserve"> </w:t>
      </w:r>
    </w:p>
    <w:sectPr w:rsidR="008608C0" w:rsidRPr="00ED2B85" w:rsidSect="003B621F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679" w:rsidRDefault="00283679" w:rsidP="009F1AAC">
      <w:pPr>
        <w:spacing w:after="0" w:line="240" w:lineRule="auto"/>
      </w:pPr>
      <w:r>
        <w:separator/>
      </w:r>
    </w:p>
  </w:endnote>
  <w:endnote w:type="continuationSeparator" w:id="0">
    <w:p w:rsidR="00283679" w:rsidRDefault="00283679" w:rsidP="009F1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726459"/>
      <w:docPartObj>
        <w:docPartGallery w:val="Page Numbers (Bottom of Page)"/>
        <w:docPartUnique/>
      </w:docPartObj>
    </w:sdtPr>
    <w:sdtContent>
      <w:p w:rsidR="00283679" w:rsidRDefault="00283679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B85">
          <w:rPr>
            <w:noProof/>
          </w:rPr>
          <w:t>4</w:t>
        </w:r>
        <w:r>
          <w:fldChar w:fldCharType="end"/>
        </w:r>
      </w:p>
    </w:sdtContent>
  </w:sdt>
  <w:p w:rsidR="00283679" w:rsidRDefault="0028367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679" w:rsidRDefault="00283679" w:rsidP="009F1AAC">
      <w:pPr>
        <w:spacing w:after="0" w:line="240" w:lineRule="auto"/>
      </w:pPr>
      <w:r>
        <w:separator/>
      </w:r>
    </w:p>
  </w:footnote>
  <w:footnote w:type="continuationSeparator" w:id="0">
    <w:p w:rsidR="00283679" w:rsidRDefault="00283679" w:rsidP="009F1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"/>
      <w:lvlJc w:val="right"/>
      <w:pPr>
        <w:tabs>
          <w:tab w:val="num" w:pos="0"/>
        </w:tabs>
        <w:ind w:left="7188" w:hanging="18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0A8F43BB"/>
    <w:multiLevelType w:val="hybridMultilevel"/>
    <w:tmpl w:val="11B6F8D2"/>
    <w:lvl w:ilvl="0" w:tplc="4A4A8796">
      <w:start w:val="1"/>
      <w:numFmt w:val="decimal"/>
      <w:lvlText w:val="%1.)"/>
      <w:lvlJc w:val="left"/>
      <w:pPr>
        <w:ind w:left="1428" w:hanging="360"/>
      </w:pPr>
    </w:lvl>
    <w:lvl w:ilvl="1" w:tplc="041A0019">
      <w:start w:val="1"/>
      <w:numFmt w:val="lowerLetter"/>
      <w:lvlText w:val="%2."/>
      <w:lvlJc w:val="left"/>
      <w:pPr>
        <w:ind w:left="2148" w:hanging="360"/>
      </w:pPr>
    </w:lvl>
    <w:lvl w:ilvl="2" w:tplc="041A001B">
      <w:start w:val="1"/>
      <w:numFmt w:val="lowerRoman"/>
      <w:lvlText w:val="%3."/>
      <w:lvlJc w:val="right"/>
      <w:pPr>
        <w:ind w:left="2868" w:hanging="180"/>
      </w:pPr>
    </w:lvl>
    <w:lvl w:ilvl="3" w:tplc="041A000F">
      <w:start w:val="1"/>
      <w:numFmt w:val="decimal"/>
      <w:lvlText w:val="%4."/>
      <w:lvlJc w:val="left"/>
      <w:pPr>
        <w:ind w:left="3588" w:hanging="360"/>
      </w:pPr>
    </w:lvl>
    <w:lvl w:ilvl="4" w:tplc="041A0019">
      <w:start w:val="1"/>
      <w:numFmt w:val="lowerLetter"/>
      <w:lvlText w:val="%5."/>
      <w:lvlJc w:val="left"/>
      <w:pPr>
        <w:ind w:left="4308" w:hanging="360"/>
      </w:pPr>
    </w:lvl>
    <w:lvl w:ilvl="5" w:tplc="041A001B">
      <w:start w:val="1"/>
      <w:numFmt w:val="lowerRoman"/>
      <w:lvlText w:val="%6."/>
      <w:lvlJc w:val="right"/>
      <w:pPr>
        <w:ind w:left="5028" w:hanging="180"/>
      </w:pPr>
    </w:lvl>
    <w:lvl w:ilvl="6" w:tplc="041A000F">
      <w:start w:val="1"/>
      <w:numFmt w:val="decimal"/>
      <w:lvlText w:val="%7."/>
      <w:lvlJc w:val="left"/>
      <w:pPr>
        <w:ind w:left="5748" w:hanging="360"/>
      </w:pPr>
    </w:lvl>
    <w:lvl w:ilvl="7" w:tplc="041A0019">
      <w:start w:val="1"/>
      <w:numFmt w:val="lowerLetter"/>
      <w:lvlText w:val="%8."/>
      <w:lvlJc w:val="left"/>
      <w:pPr>
        <w:ind w:left="6468" w:hanging="360"/>
      </w:pPr>
    </w:lvl>
    <w:lvl w:ilvl="8" w:tplc="041A001B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1A05E8F"/>
    <w:multiLevelType w:val="hybridMultilevel"/>
    <w:tmpl w:val="BDACE8FC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8">
    <w:nsid w:val="1B8A3AC9"/>
    <w:multiLevelType w:val="hybridMultilevel"/>
    <w:tmpl w:val="6A48E1F8"/>
    <w:lvl w:ilvl="0" w:tplc="9B720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F53E5"/>
    <w:multiLevelType w:val="hybridMultilevel"/>
    <w:tmpl w:val="8BC0EA0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F5DCF"/>
    <w:multiLevelType w:val="hybridMultilevel"/>
    <w:tmpl w:val="259C1BA6"/>
    <w:lvl w:ilvl="0" w:tplc="041A000F">
      <w:start w:val="1"/>
      <w:numFmt w:val="decimal"/>
      <w:lvlText w:val="%1."/>
      <w:lvlJc w:val="left"/>
      <w:pPr>
        <w:ind w:left="849" w:hanging="360"/>
      </w:pPr>
    </w:lvl>
    <w:lvl w:ilvl="1" w:tplc="041A0019" w:tentative="1">
      <w:start w:val="1"/>
      <w:numFmt w:val="lowerLetter"/>
      <w:lvlText w:val="%2."/>
      <w:lvlJc w:val="left"/>
      <w:pPr>
        <w:ind w:left="1569" w:hanging="360"/>
      </w:pPr>
    </w:lvl>
    <w:lvl w:ilvl="2" w:tplc="041A001B" w:tentative="1">
      <w:start w:val="1"/>
      <w:numFmt w:val="lowerRoman"/>
      <w:lvlText w:val="%3."/>
      <w:lvlJc w:val="right"/>
      <w:pPr>
        <w:ind w:left="2289" w:hanging="180"/>
      </w:pPr>
    </w:lvl>
    <w:lvl w:ilvl="3" w:tplc="041A000F" w:tentative="1">
      <w:start w:val="1"/>
      <w:numFmt w:val="decimal"/>
      <w:lvlText w:val="%4."/>
      <w:lvlJc w:val="left"/>
      <w:pPr>
        <w:ind w:left="3009" w:hanging="360"/>
      </w:pPr>
    </w:lvl>
    <w:lvl w:ilvl="4" w:tplc="041A0019" w:tentative="1">
      <w:start w:val="1"/>
      <w:numFmt w:val="lowerLetter"/>
      <w:lvlText w:val="%5."/>
      <w:lvlJc w:val="left"/>
      <w:pPr>
        <w:ind w:left="3729" w:hanging="360"/>
      </w:pPr>
    </w:lvl>
    <w:lvl w:ilvl="5" w:tplc="041A001B" w:tentative="1">
      <w:start w:val="1"/>
      <w:numFmt w:val="lowerRoman"/>
      <w:lvlText w:val="%6."/>
      <w:lvlJc w:val="right"/>
      <w:pPr>
        <w:ind w:left="4449" w:hanging="180"/>
      </w:pPr>
    </w:lvl>
    <w:lvl w:ilvl="6" w:tplc="041A000F" w:tentative="1">
      <w:start w:val="1"/>
      <w:numFmt w:val="decimal"/>
      <w:lvlText w:val="%7."/>
      <w:lvlJc w:val="left"/>
      <w:pPr>
        <w:ind w:left="5169" w:hanging="360"/>
      </w:pPr>
    </w:lvl>
    <w:lvl w:ilvl="7" w:tplc="041A0019" w:tentative="1">
      <w:start w:val="1"/>
      <w:numFmt w:val="lowerLetter"/>
      <w:lvlText w:val="%8."/>
      <w:lvlJc w:val="left"/>
      <w:pPr>
        <w:ind w:left="5889" w:hanging="360"/>
      </w:pPr>
    </w:lvl>
    <w:lvl w:ilvl="8" w:tplc="041A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1">
    <w:nsid w:val="3EDD6321"/>
    <w:multiLevelType w:val="hybridMultilevel"/>
    <w:tmpl w:val="958EE788"/>
    <w:lvl w:ilvl="0" w:tplc="041A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9B66D75"/>
    <w:multiLevelType w:val="hybridMultilevel"/>
    <w:tmpl w:val="A22873B0"/>
    <w:lvl w:ilvl="0" w:tplc="60669F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7E3E59"/>
    <w:multiLevelType w:val="hybridMultilevel"/>
    <w:tmpl w:val="73D66AC2"/>
    <w:lvl w:ilvl="0" w:tplc="CE5AC9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F471B0"/>
    <w:multiLevelType w:val="hybridMultilevel"/>
    <w:tmpl w:val="908E1D3A"/>
    <w:lvl w:ilvl="0" w:tplc="B2865D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0591D"/>
    <w:multiLevelType w:val="hybridMultilevel"/>
    <w:tmpl w:val="2A3E17AC"/>
    <w:lvl w:ilvl="0" w:tplc="C2663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10697"/>
    <w:multiLevelType w:val="hybridMultilevel"/>
    <w:tmpl w:val="A57AD00E"/>
    <w:lvl w:ilvl="0" w:tplc="CD84BF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1A46FF"/>
    <w:multiLevelType w:val="hybridMultilevel"/>
    <w:tmpl w:val="68584E36"/>
    <w:lvl w:ilvl="0" w:tplc="D5107F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595433"/>
    <w:multiLevelType w:val="hybridMultilevel"/>
    <w:tmpl w:val="19367AEA"/>
    <w:lvl w:ilvl="0" w:tplc="E424D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A35E96"/>
    <w:multiLevelType w:val="hybridMultilevel"/>
    <w:tmpl w:val="850A6E48"/>
    <w:lvl w:ilvl="0" w:tplc="14D46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0"/>
  </w:num>
  <w:num w:numId="13">
    <w:abstractNumId w:val="16"/>
  </w:num>
  <w:num w:numId="14">
    <w:abstractNumId w:val="18"/>
  </w:num>
  <w:num w:numId="15">
    <w:abstractNumId w:val="17"/>
  </w:num>
  <w:num w:numId="16">
    <w:abstractNumId w:val="8"/>
  </w:num>
  <w:num w:numId="17">
    <w:abstractNumId w:val="11"/>
  </w:num>
  <w:num w:numId="18">
    <w:abstractNumId w:val="13"/>
  </w:num>
  <w:num w:numId="19">
    <w:abstractNumId w:val="15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1B"/>
    <w:rsid w:val="000049D0"/>
    <w:rsid w:val="0001552B"/>
    <w:rsid w:val="00031A82"/>
    <w:rsid w:val="0003788C"/>
    <w:rsid w:val="000433B4"/>
    <w:rsid w:val="00045D38"/>
    <w:rsid w:val="000526D7"/>
    <w:rsid w:val="00063809"/>
    <w:rsid w:val="000B0A61"/>
    <w:rsid w:val="000B3580"/>
    <w:rsid w:val="000B6D1B"/>
    <w:rsid w:val="000C5FF1"/>
    <w:rsid w:val="000D05F9"/>
    <w:rsid w:val="000D5037"/>
    <w:rsid w:val="001329CA"/>
    <w:rsid w:val="00150D38"/>
    <w:rsid w:val="001621FC"/>
    <w:rsid w:val="001645EA"/>
    <w:rsid w:val="0016773A"/>
    <w:rsid w:val="00187E8B"/>
    <w:rsid w:val="00192FD2"/>
    <w:rsid w:val="001A4B9A"/>
    <w:rsid w:val="001E337F"/>
    <w:rsid w:val="001E467E"/>
    <w:rsid w:val="001F305F"/>
    <w:rsid w:val="00212911"/>
    <w:rsid w:val="00235873"/>
    <w:rsid w:val="00246B8E"/>
    <w:rsid w:val="00250FBA"/>
    <w:rsid w:val="00260C0E"/>
    <w:rsid w:val="00283679"/>
    <w:rsid w:val="002927EA"/>
    <w:rsid w:val="002A4A61"/>
    <w:rsid w:val="002C28BE"/>
    <w:rsid w:val="002E084C"/>
    <w:rsid w:val="002F4854"/>
    <w:rsid w:val="002F75B6"/>
    <w:rsid w:val="003526D0"/>
    <w:rsid w:val="00356FAB"/>
    <w:rsid w:val="003631F7"/>
    <w:rsid w:val="003828AF"/>
    <w:rsid w:val="00383E3A"/>
    <w:rsid w:val="0039603C"/>
    <w:rsid w:val="00397D73"/>
    <w:rsid w:val="003A3657"/>
    <w:rsid w:val="003A3B37"/>
    <w:rsid w:val="003B621F"/>
    <w:rsid w:val="003C3182"/>
    <w:rsid w:val="003D71A0"/>
    <w:rsid w:val="003F092C"/>
    <w:rsid w:val="003F6D1D"/>
    <w:rsid w:val="004021F1"/>
    <w:rsid w:val="004121EA"/>
    <w:rsid w:val="00415AE4"/>
    <w:rsid w:val="004223D6"/>
    <w:rsid w:val="004269F6"/>
    <w:rsid w:val="00437E60"/>
    <w:rsid w:val="00455B72"/>
    <w:rsid w:val="00462389"/>
    <w:rsid w:val="00465AD4"/>
    <w:rsid w:val="004675C5"/>
    <w:rsid w:val="004709D0"/>
    <w:rsid w:val="00473043"/>
    <w:rsid w:val="0047527F"/>
    <w:rsid w:val="004850EF"/>
    <w:rsid w:val="004E3402"/>
    <w:rsid w:val="00524F55"/>
    <w:rsid w:val="00553DE3"/>
    <w:rsid w:val="00565646"/>
    <w:rsid w:val="005776C9"/>
    <w:rsid w:val="005B57AD"/>
    <w:rsid w:val="005B6628"/>
    <w:rsid w:val="005D0174"/>
    <w:rsid w:val="005D0F32"/>
    <w:rsid w:val="005D3FBF"/>
    <w:rsid w:val="005E3740"/>
    <w:rsid w:val="005F3575"/>
    <w:rsid w:val="00604B7B"/>
    <w:rsid w:val="006165C2"/>
    <w:rsid w:val="00617606"/>
    <w:rsid w:val="0063327C"/>
    <w:rsid w:val="00647FF7"/>
    <w:rsid w:val="006526AA"/>
    <w:rsid w:val="006602E6"/>
    <w:rsid w:val="00662CA9"/>
    <w:rsid w:val="006800B1"/>
    <w:rsid w:val="006950D0"/>
    <w:rsid w:val="006A458C"/>
    <w:rsid w:val="006A67DF"/>
    <w:rsid w:val="006C337B"/>
    <w:rsid w:val="006C3B68"/>
    <w:rsid w:val="006F1343"/>
    <w:rsid w:val="00715D32"/>
    <w:rsid w:val="00716732"/>
    <w:rsid w:val="0073339E"/>
    <w:rsid w:val="007337FD"/>
    <w:rsid w:val="00751249"/>
    <w:rsid w:val="0075172B"/>
    <w:rsid w:val="00755BB5"/>
    <w:rsid w:val="00761AA6"/>
    <w:rsid w:val="00764E08"/>
    <w:rsid w:val="0076525F"/>
    <w:rsid w:val="00766763"/>
    <w:rsid w:val="00771AFE"/>
    <w:rsid w:val="00784A97"/>
    <w:rsid w:val="007862C4"/>
    <w:rsid w:val="00793EAF"/>
    <w:rsid w:val="007B08D8"/>
    <w:rsid w:val="007B1983"/>
    <w:rsid w:val="007C1CB3"/>
    <w:rsid w:val="007E7623"/>
    <w:rsid w:val="007F4D21"/>
    <w:rsid w:val="00802904"/>
    <w:rsid w:val="00806270"/>
    <w:rsid w:val="00806D51"/>
    <w:rsid w:val="00842071"/>
    <w:rsid w:val="00854932"/>
    <w:rsid w:val="008608C0"/>
    <w:rsid w:val="0087791C"/>
    <w:rsid w:val="0088231B"/>
    <w:rsid w:val="008851B8"/>
    <w:rsid w:val="00885536"/>
    <w:rsid w:val="00885C9F"/>
    <w:rsid w:val="00896FF3"/>
    <w:rsid w:val="008A0D4F"/>
    <w:rsid w:val="008A169E"/>
    <w:rsid w:val="008D0CC1"/>
    <w:rsid w:val="008E0AD6"/>
    <w:rsid w:val="008E4585"/>
    <w:rsid w:val="00900481"/>
    <w:rsid w:val="00925284"/>
    <w:rsid w:val="009371E8"/>
    <w:rsid w:val="0095247B"/>
    <w:rsid w:val="009528DF"/>
    <w:rsid w:val="009923C1"/>
    <w:rsid w:val="009959D6"/>
    <w:rsid w:val="009A03F7"/>
    <w:rsid w:val="009C5E3F"/>
    <w:rsid w:val="009C78B1"/>
    <w:rsid w:val="009D06BF"/>
    <w:rsid w:val="009F1AAC"/>
    <w:rsid w:val="009F20CF"/>
    <w:rsid w:val="00A011C1"/>
    <w:rsid w:val="00A242F9"/>
    <w:rsid w:val="00A25872"/>
    <w:rsid w:val="00A3780B"/>
    <w:rsid w:val="00A62184"/>
    <w:rsid w:val="00A77FCE"/>
    <w:rsid w:val="00A91D99"/>
    <w:rsid w:val="00AA4584"/>
    <w:rsid w:val="00AB4886"/>
    <w:rsid w:val="00AC183A"/>
    <w:rsid w:val="00B2533B"/>
    <w:rsid w:val="00B30333"/>
    <w:rsid w:val="00B60C89"/>
    <w:rsid w:val="00B8568D"/>
    <w:rsid w:val="00BB34E8"/>
    <w:rsid w:val="00BB3838"/>
    <w:rsid w:val="00BD1CD8"/>
    <w:rsid w:val="00BD43F7"/>
    <w:rsid w:val="00BF04C7"/>
    <w:rsid w:val="00C13586"/>
    <w:rsid w:val="00C135AE"/>
    <w:rsid w:val="00C23C96"/>
    <w:rsid w:val="00C45D81"/>
    <w:rsid w:val="00C567D2"/>
    <w:rsid w:val="00C6094A"/>
    <w:rsid w:val="00C6773D"/>
    <w:rsid w:val="00C8268E"/>
    <w:rsid w:val="00C83DDF"/>
    <w:rsid w:val="00CD316E"/>
    <w:rsid w:val="00CE3A61"/>
    <w:rsid w:val="00CE6311"/>
    <w:rsid w:val="00CE7652"/>
    <w:rsid w:val="00D32A49"/>
    <w:rsid w:val="00D33C61"/>
    <w:rsid w:val="00D342C5"/>
    <w:rsid w:val="00D45077"/>
    <w:rsid w:val="00D5214C"/>
    <w:rsid w:val="00D55FB1"/>
    <w:rsid w:val="00D57AC6"/>
    <w:rsid w:val="00D8032D"/>
    <w:rsid w:val="00D808FC"/>
    <w:rsid w:val="00DA7AA5"/>
    <w:rsid w:val="00DB739A"/>
    <w:rsid w:val="00DB7FA4"/>
    <w:rsid w:val="00DC1598"/>
    <w:rsid w:val="00DC6414"/>
    <w:rsid w:val="00DE01E6"/>
    <w:rsid w:val="00DE420B"/>
    <w:rsid w:val="00DF69AC"/>
    <w:rsid w:val="00E03B5E"/>
    <w:rsid w:val="00E03C3F"/>
    <w:rsid w:val="00E15E71"/>
    <w:rsid w:val="00E16835"/>
    <w:rsid w:val="00E23A7E"/>
    <w:rsid w:val="00E24FDE"/>
    <w:rsid w:val="00E27B69"/>
    <w:rsid w:val="00E61D22"/>
    <w:rsid w:val="00E70C8C"/>
    <w:rsid w:val="00E72B4A"/>
    <w:rsid w:val="00E7554E"/>
    <w:rsid w:val="00E855FC"/>
    <w:rsid w:val="00E923FD"/>
    <w:rsid w:val="00E94A58"/>
    <w:rsid w:val="00E96443"/>
    <w:rsid w:val="00EC05AC"/>
    <w:rsid w:val="00EC4509"/>
    <w:rsid w:val="00EC4BC4"/>
    <w:rsid w:val="00EC623B"/>
    <w:rsid w:val="00ED2B85"/>
    <w:rsid w:val="00ED5177"/>
    <w:rsid w:val="00ED7B57"/>
    <w:rsid w:val="00EE14F3"/>
    <w:rsid w:val="00EF232B"/>
    <w:rsid w:val="00F0219B"/>
    <w:rsid w:val="00F30C01"/>
    <w:rsid w:val="00F46419"/>
    <w:rsid w:val="00F737C8"/>
    <w:rsid w:val="00F97FC0"/>
    <w:rsid w:val="00FA2559"/>
    <w:rsid w:val="00FA6A01"/>
    <w:rsid w:val="00FB6D47"/>
    <w:rsid w:val="00FC14BA"/>
    <w:rsid w:val="00FD15D4"/>
    <w:rsid w:val="00FD3877"/>
    <w:rsid w:val="00FD5824"/>
    <w:rsid w:val="00FE0AAD"/>
    <w:rsid w:val="00FF6AF3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numbering" w:customStyle="1" w:styleId="Bezpopisa1">
    <w:name w:val="Bez popisa1"/>
    <w:next w:val="Bezpopisa"/>
    <w:uiPriority w:val="99"/>
    <w:semiHidden/>
    <w:unhideWhenUsed/>
    <w:rsid w:val="000B6D1B"/>
  </w:style>
  <w:style w:type="character" w:customStyle="1" w:styleId="TijelotekstaChar">
    <w:name w:val="Tijelo teksta Char"/>
    <w:aliases w:val="uvlaka 3 Char,uvlaka 2 Char"/>
    <w:basedOn w:val="Zadanifontodlomka"/>
    <w:link w:val="Tijeloteksta"/>
    <w:locked/>
    <w:rsid w:val="000B6D1B"/>
    <w:rPr>
      <w:rFonts w:ascii="Arial" w:hAnsi="Arial" w:cs="Arial"/>
      <w:sz w:val="24"/>
      <w:szCs w:val="24"/>
    </w:rPr>
  </w:style>
  <w:style w:type="paragraph" w:styleId="Tijeloteksta">
    <w:name w:val="Body Text"/>
    <w:aliases w:val="uvlaka 3,uvlaka 2"/>
    <w:basedOn w:val="Normal"/>
    <w:link w:val="TijelotekstaChar"/>
    <w:unhideWhenUsed/>
    <w:rsid w:val="000B6D1B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ijelotekstaChar1">
    <w:name w:val="Tijelo teksta Char1"/>
    <w:basedOn w:val="Zadanifontodlomka"/>
    <w:uiPriority w:val="99"/>
    <w:semiHidden/>
    <w:rsid w:val="000B6D1B"/>
  </w:style>
  <w:style w:type="numbering" w:customStyle="1" w:styleId="Bezpopisa11">
    <w:name w:val="Bez popisa11"/>
    <w:next w:val="Bezpopisa"/>
    <w:uiPriority w:val="99"/>
    <w:semiHidden/>
    <w:unhideWhenUsed/>
    <w:rsid w:val="000B6D1B"/>
  </w:style>
  <w:style w:type="character" w:customStyle="1" w:styleId="WW8Num1z0">
    <w:name w:val="WW8Num1z0"/>
    <w:rsid w:val="000B6D1B"/>
  </w:style>
  <w:style w:type="character" w:customStyle="1" w:styleId="WW8Num1z1">
    <w:name w:val="WW8Num1z1"/>
    <w:rsid w:val="000B6D1B"/>
  </w:style>
  <w:style w:type="character" w:customStyle="1" w:styleId="WW8Num1z2">
    <w:name w:val="WW8Num1z2"/>
    <w:rsid w:val="000B6D1B"/>
  </w:style>
  <w:style w:type="character" w:customStyle="1" w:styleId="WW8Num1z3">
    <w:name w:val="WW8Num1z3"/>
    <w:rsid w:val="000B6D1B"/>
  </w:style>
  <w:style w:type="character" w:customStyle="1" w:styleId="WW8Num1z4">
    <w:name w:val="WW8Num1z4"/>
    <w:rsid w:val="000B6D1B"/>
  </w:style>
  <w:style w:type="character" w:customStyle="1" w:styleId="WW8Num1z5">
    <w:name w:val="WW8Num1z5"/>
    <w:rsid w:val="000B6D1B"/>
  </w:style>
  <w:style w:type="character" w:customStyle="1" w:styleId="WW8Num1z6">
    <w:name w:val="WW8Num1z6"/>
    <w:rsid w:val="000B6D1B"/>
  </w:style>
  <w:style w:type="character" w:customStyle="1" w:styleId="WW8Num1z7">
    <w:name w:val="WW8Num1z7"/>
    <w:rsid w:val="000B6D1B"/>
  </w:style>
  <w:style w:type="character" w:customStyle="1" w:styleId="WW8Num1z8">
    <w:name w:val="WW8Num1z8"/>
    <w:rsid w:val="000B6D1B"/>
  </w:style>
  <w:style w:type="character" w:customStyle="1" w:styleId="WW8Num2z0">
    <w:name w:val="WW8Num2z0"/>
    <w:rsid w:val="000B6D1B"/>
    <w:rPr>
      <w:rFonts w:ascii="Arial" w:hAnsi="Arial" w:cs="Arial"/>
    </w:rPr>
  </w:style>
  <w:style w:type="character" w:customStyle="1" w:styleId="WW8Num2z1">
    <w:name w:val="WW8Num2z1"/>
    <w:rsid w:val="000B6D1B"/>
    <w:rPr>
      <w:rFonts w:ascii="Courier New" w:hAnsi="Courier New" w:cs="Courier New"/>
    </w:rPr>
  </w:style>
  <w:style w:type="character" w:customStyle="1" w:styleId="WW8Num2z2">
    <w:name w:val="WW8Num2z2"/>
    <w:rsid w:val="000B6D1B"/>
    <w:rPr>
      <w:rFonts w:ascii="Wingdings" w:hAnsi="Wingdings" w:cs="Wingdings"/>
    </w:rPr>
  </w:style>
  <w:style w:type="character" w:customStyle="1" w:styleId="WW8Num2z3">
    <w:name w:val="WW8Num2z3"/>
    <w:rsid w:val="000B6D1B"/>
    <w:rPr>
      <w:rFonts w:ascii="Symbol" w:hAnsi="Symbol" w:cs="Symbol"/>
    </w:rPr>
  </w:style>
  <w:style w:type="character" w:customStyle="1" w:styleId="WW8Num3z0">
    <w:name w:val="WW8Num3z0"/>
    <w:rsid w:val="000B6D1B"/>
  </w:style>
  <w:style w:type="character" w:customStyle="1" w:styleId="WW8Num3z1">
    <w:name w:val="WW8Num3z1"/>
    <w:rsid w:val="000B6D1B"/>
  </w:style>
  <w:style w:type="character" w:customStyle="1" w:styleId="WW8Num3z2">
    <w:name w:val="WW8Num3z2"/>
    <w:rsid w:val="000B6D1B"/>
  </w:style>
  <w:style w:type="character" w:customStyle="1" w:styleId="WW8Num3z3">
    <w:name w:val="WW8Num3z3"/>
    <w:rsid w:val="000B6D1B"/>
  </w:style>
  <w:style w:type="character" w:customStyle="1" w:styleId="WW8Num3z4">
    <w:name w:val="WW8Num3z4"/>
    <w:rsid w:val="000B6D1B"/>
  </w:style>
  <w:style w:type="character" w:customStyle="1" w:styleId="WW8Num3z5">
    <w:name w:val="WW8Num3z5"/>
    <w:rsid w:val="000B6D1B"/>
  </w:style>
  <w:style w:type="character" w:customStyle="1" w:styleId="WW8Num3z6">
    <w:name w:val="WW8Num3z6"/>
    <w:rsid w:val="000B6D1B"/>
  </w:style>
  <w:style w:type="character" w:customStyle="1" w:styleId="WW8Num3z7">
    <w:name w:val="WW8Num3z7"/>
    <w:rsid w:val="000B6D1B"/>
  </w:style>
  <w:style w:type="character" w:customStyle="1" w:styleId="WW8Num3z8">
    <w:name w:val="WW8Num3z8"/>
    <w:rsid w:val="000B6D1B"/>
  </w:style>
  <w:style w:type="character" w:customStyle="1" w:styleId="ListLabel1">
    <w:name w:val="ListLabel 1"/>
    <w:rsid w:val="000B6D1B"/>
    <w:rPr>
      <w:rFonts w:eastAsia="Times New Roman" w:cs="Arial"/>
    </w:rPr>
  </w:style>
  <w:style w:type="character" w:customStyle="1" w:styleId="ListLabel2">
    <w:name w:val="ListLabel 2"/>
    <w:rsid w:val="000B6D1B"/>
    <w:rPr>
      <w:rFonts w:cs="Courier New"/>
    </w:rPr>
  </w:style>
  <w:style w:type="paragraph" w:customStyle="1" w:styleId="Heading">
    <w:name w:val="Heading"/>
    <w:basedOn w:val="Normal"/>
    <w:next w:val="Tijeloteksta"/>
    <w:rsid w:val="000B6D1B"/>
    <w:pPr>
      <w:keepNext/>
      <w:widowControl w:val="0"/>
      <w:suppressAutoHyphens/>
      <w:spacing w:before="240" w:after="120" w:line="240" w:lineRule="auto"/>
    </w:pPr>
    <w:rPr>
      <w:rFonts w:ascii="Liberation Sans" w:eastAsia="Arial Unicode MS" w:hAnsi="Liberation Sans" w:cs="Mangal"/>
      <w:kern w:val="1"/>
      <w:sz w:val="28"/>
      <w:szCs w:val="28"/>
      <w:lang w:eastAsia="zh-CN" w:bidi="hi-IN"/>
    </w:rPr>
  </w:style>
  <w:style w:type="paragraph" w:styleId="Popis">
    <w:name w:val="List"/>
    <w:basedOn w:val="Tijeloteksta"/>
    <w:rsid w:val="000B6D1B"/>
    <w:pPr>
      <w:widowControl w:val="0"/>
      <w:suppressAutoHyphens/>
      <w:spacing w:after="140" w:line="288" w:lineRule="auto"/>
      <w:jc w:val="left"/>
    </w:pPr>
    <w:rPr>
      <w:rFonts w:ascii="Liberation Serif" w:eastAsia="Arial Unicode MS" w:hAnsi="Liberation Serif" w:cs="Mangal"/>
      <w:kern w:val="1"/>
      <w:lang w:eastAsia="zh-CN" w:bidi="hi-IN"/>
    </w:rPr>
  </w:style>
  <w:style w:type="paragraph" w:styleId="Opisslike">
    <w:name w:val="caption"/>
    <w:basedOn w:val="Normal"/>
    <w:qFormat/>
    <w:rsid w:val="000B6D1B"/>
    <w:pPr>
      <w:widowControl w:val="0"/>
      <w:suppressLineNumbers/>
      <w:suppressAutoHyphens/>
      <w:spacing w:before="120" w:after="120" w:line="240" w:lineRule="auto"/>
    </w:pPr>
    <w:rPr>
      <w:rFonts w:ascii="Liberation Serif" w:eastAsia="Arial Unicode MS" w:hAnsi="Liberation Serif" w:cs="Mangal"/>
      <w:i/>
      <w:iCs/>
      <w:kern w:val="1"/>
      <w:sz w:val="24"/>
      <w:szCs w:val="24"/>
      <w:lang w:eastAsia="zh-CN" w:bidi="hi-IN"/>
    </w:rPr>
  </w:style>
  <w:style w:type="paragraph" w:customStyle="1" w:styleId="Index">
    <w:name w:val="Index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numbering" w:customStyle="1" w:styleId="Bezpopisa2">
    <w:name w:val="Bez popisa2"/>
    <w:next w:val="Bezpopisa"/>
    <w:uiPriority w:val="99"/>
    <w:semiHidden/>
    <w:unhideWhenUsed/>
    <w:rsid w:val="000B6D1B"/>
  </w:style>
  <w:style w:type="character" w:customStyle="1" w:styleId="WW8Num4z0">
    <w:name w:val="WW8Num4z0"/>
    <w:rsid w:val="000B6D1B"/>
  </w:style>
  <w:style w:type="character" w:customStyle="1" w:styleId="WW8Num4z1">
    <w:name w:val="WW8Num4z1"/>
    <w:rsid w:val="000B6D1B"/>
  </w:style>
  <w:style w:type="character" w:customStyle="1" w:styleId="WW8Num4z2">
    <w:name w:val="WW8Num4z2"/>
    <w:rsid w:val="000B6D1B"/>
  </w:style>
  <w:style w:type="character" w:customStyle="1" w:styleId="WW8Num4z3">
    <w:name w:val="WW8Num4z3"/>
    <w:rsid w:val="000B6D1B"/>
  </w:style>
  <w:style w:type="character" w:customStyle="1" w:styleId="WW8Num4z4">
    <w:name w:val="WW8Num4z4"/>
    <w:rsid w:val="000B6D1B"/>
  </w:style>
  <w:style w:type="character" w:customStyle="1" w:styleId="WW8Num4z5">
    <w:name w:val="WW8Num4z5"/>
    <w:rsid w:val="000B6D1B"/>
  </w:style>
  <w:style w:type="character" w:customStyle="1" w:styleId="WW8Num4z6">
    <w:name w:val="WW8Num4z6"/>
    <w:rsid w:val="000B6D1B"/>
  </w:style>
  <w:style w:type="character" w:customStyle="1" w:styleId="WW8Num4z7">
    <w:name w:val="WW8Num4z7"/>
    <w:rsid w:val="000B6D1B"/>
  </w:style>
  <w:style w:type="character" w:customStyle="1" w:styleId="WW8Num4z8">
    <w:name w:val="WW8Num4z8"/>
    <w:rsid w:val="000B6D1B"/>
  </w:style>
  <w:style w:type="paragraph" w:customStyle="1" w:styleId="TableContents">
    <w:name w:val="Table Contents"/>
    <w:basedOn w:val="Normal"/>
    <w:rsid w:val="000B6D1B"/>
    <w:pPr>
      <w:widowControl w:val="0"/>
      <w:suppressLineNumbers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0B6D1B"/>
    <w:pPr>
      <w:jc w:val="center"/>
    </w:pPr>
    <w:rPr>
      <w:b/>
      <w:bCs/>
    </w:rPr>
  </w:style>
  <w:style w:type="paragraph" w:customStyle="1" w:styleId="Bezproreda1">
    <w:name w:val="Bez proreda1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numbering" w:customStyle="1" w:styleId="Bezpopisa3">
    <w:name w:val="Bez popisa3"/>
    <w:next w:val="Bezpopisa"/>
    <w:uiPriority w:val="99"/>
    <w:semiHidden/>
    <w:unhideWhenUsed/>
    <w:rsid w:val="000B6D1B"/>
  </w:style>
  <w:style w:type="character" w:customStyle="1" w:styleId="WW8Num5z0">
    <w:name w:val="WW8Num5z0"/>
    <w:rsid w:val="000B6D1B"/>
  </w:style>
  <w:style w:type="character" w:customStyle="1" w:styleId="WW8Num5z1">
    <w:name w:val="WW8Num5z1"/>
    <w:rsid w:val="000B6D1B"/>
  </w:style>
  <w:style w:type="character" w:customStyle="1" w:styleId="WW8Num5z2">
    <w:name w:val="WW8Num5z2"/>
    <w:rsid w:val="000B6D1B"/>
  </w:style>
  <w:style w:type="character" w:customStyle="1" w:styleId="WW8Num5z3">
    <w:name w:val="WW8Num5z3"/>
    <w:rsid w:val="000B6D1B"/>
  </w:style>
  <w:style w:type="character" w:customStyle="1" w:styleId="WW8Num5z4">
    <w:name w:val="WW8Num5z4"/>
    <w:rsid w:val="000B6D1B"/>
  </w:style>
  <w:style w:type="character" w:customStyle="1" w:styleId="WW8Num5z5">
    <w:name w:val="WW8Num5z5"/>
    <w:rsid w:val="000B6D1B"/>
  </w:style>
  <w:style w:type="character" w:customStyle="1" w:styleId="WW8Num5z6">
    <w:name w:val="WW8Num5z6"/>
    <w:rsid w:val="000B6D1B"/>
  </w:style>
  <w:style w:type="character" w:customStyle="1" w:styleId="WW8Num5z7">
    <w:name w:val="WW8Num5z7"/>
    <w:rsid w:val="000B6D1B"/>
  </w:style>
  <w:style w:type="character" w:customStyle="1" w:styleId="WW8Num5z8">
    <w:name w:val="WW8Num5z8"/>
    <w:rsid w:val="000B6D1B"/>
  </w:style>
  <w:style w:type="character" w:customStyle="1" w:styleId="WW8Num6z0">
    <w:name w:val="WW8Num6z0"/>
    <w:rsid w:val="000B6D1B"/>
  </w:style>
  <w:style w:type="character" w:customStyle="1" w:styleId="WW8Num6z1">
    <w:name w:val="WW8Num6z1"/>
    <w:rsid w:val="000B6D1B"/>
  </w:style>
  <w:style w:type="character" w:customStyle="1" w:styleId="WW8Num6z2">
    <w:name w:val="WW8Num6z2"/>
    <w:rsid w:val="000B6D1B"/>
  </w:style>
  <w:style w:type="character" w:customStyle="1" w:styleId="WW8Num6z3">
    <w:name w:val="WW8Num6z3"/>
    <w:rsid w:val="000B6D1B"/>
  </w:style>
  <w:style w:type="character" w:customStyle="1" w:styleId="WW8Num6z4">
    <w:name w:val="WW8Num6z4"/>
    <w:rsid w:val="000B6D1B"/>
  </w:style>
  <w:style w:type="character" w:customStyle="1" w:styleId="WW8Num6z5">
    <w:name w:val="WW8Num6z5"/>
    <w:rsid w:val="000B6D1B"/>
  </w:style>
  <w:style w:type="character" w:customStyle="1" w:styleId="WW8Num6z6">
    <w:name w:val="WW8Num6z6"/>
    <w:rsid w:val="000B6D1B"/>
  </w:style>
  <w:style w:type="character" w:customStyle="1" w:styleId="WW8Num6z7">
    <w:name w:val="WW8Num6z7"/>
    <w:rsid w:val="000B6D1B"/>
  </w:style>
  <w:style w:type="character" w:customStyle="1" w:styleId="WW8Num6z8">
    <w:name w:val="WW8Num6z8"/>
    <w:rsid w:val="000B6D1B"/>
  </w:style>
  <w:style w:type="paragraph" w:customStyle="1" w:styleId="Bezproreda2">
    <w:name w:val="Bez proreda2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Normal2">
    <w:name w:val="Normal2"/>
    <w:rsid w:val="000B6D1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">
    <w:name w:val="Body Text~"/>
    <w:basedOn w:val="Normal"/>
    <w:rsid w:val="000B6D1B"/>
    <w:pPr>
      <w:widowControl w:val="0"/>
      <w:suppressAutoHyphens/>
      <w:spacing w:after="0" w:line="240" w:lineRule="auto"/>
      <w:jc w:val="both"/>
    </w:pPr>
    <w:rPr>
      <w:rFonts w:ascii="Liberation Serif" w:eastAsia="Arial Unicode MS" w:hAnsi="Liberation Serif" w:cs="Mangal"/>
      <w:kern w:val="1"/>
      <w:sz w:val="24"/>
      <w:szCs w:val="20"/>
      <w:lang w:eastAsia="zh-CN" w:bidi="hi-IN"/>
    </w:rPr>
  </w:style>
  <w:style w:type="paragraph" w:customStyle="1" w:styleId="StandardWeb1">
    <w:name w:val="Standard (Web)1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numbering" w:customStyle="1" w:styleId="Bezpopisa4">
    <w:name w:val="Bez popisa4"/>
    <w:next w:val="Bezpopisa"/>
    <w:uiPriority w:val="99"/>
    <w:semiHidden/>
    <w:unhideWhenUsed/>
    <w:rsid w:val="000B6D1B"/>
  </w:style>
  <w:style w:type="paragraph" w:customStyle="1" w:styleId="Bezproreda3">
    <w:name w:val="Bez proreda3"/>
    <w:rsid w:val="000B6D1B"/>
    <w:pPr>
      <w:suppressAutoHyphens/>
      <w:spacing w:after="0" w:line="240" w:lineRule="auto"/>
    </w:pPr>
    <w:rPr>
      <w:rFonts w:ascii="Liberation Serif" w:eastAsia="Arial Unicode MS" w:hAnsi="Liberation Serif" w:cs="Mangal"/>
      <w:sz w:val="24"/>
      <w:szCs w:val="24"/>
      <w:lang w:eastAsia="zh-CN" w:bidi="hi-IN"/>
    </w:rPr>
  </w:style>
  <w:style w:type="paragraph" w:customStyle="1" w:styleId="StandardWeb2">
    <w:name w:val="Standard (Web)2"/>
    <w:basedOn w:val="Normal"/>
    <w:rsid w:val="000B6D1B"/>
    <w:pPr>
      <w:widowControl w:val="0"/>
      <w:suppressAutoHyphens/>
      <w:spacing w:after="280" w:line="240" w:lineRule="auto"/>
    </w:pPr>
    <w:rPr>
      <w:rFonts w:ascii="Liberation Serif" w:eastAsia="Arial Unicode MS" w:hAnsi="Liberation Serif" w:cs="Mangal"/>
      <w:color w:val="00000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CE631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73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73043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F1AAC"/>
  </w:style>
  <w:style w:type="paragraph" w:styleId="Podnoje">
    <w:name w:val="footer"/>
    <w:basedOn w:val="Normal"/>
    <w:link w:val="PodnojeChar"/>
    <w:uiPriority w:val="99"/>
    <w:unhideWhenUsed/>
    <w:rsid w:val="009F1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F1AAC"/>
  </w:style>
  <w:style w:type="table" w:customStyle="1" w:styleId="Kalendar2">
    <w:name w:val="Kalendar 2"/>
    <w:basedOn w:val="Obinatablica"/>
    <w:uiPriority w:val="99"/>
    <w:qFormat/>
    <w:rsid w:val="009D06BF"/>
    <w:pPr>
      <w:spacing w:after="0" w:line="240" w:lineRule="auto"/>
      <w:jc w:val="center"/>
    </w:pPr>
    <w:rPr>
      <w:rFonts w:eastAsiaTheme="minorEastAsia"/>
      <w:sz w:val="28"/>
      <w:lang w:eastAsia="hr-HR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st1">
    <w:name w:val="st1"/>
    <w:basedOn w:val="Zadanifontodlomka"/>
    <w:rsid w:val="00045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A2EF0-432A-4F50-8593-A15844E26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3132</TotalTime>
  <Pages>4</Pages>
  <Words>1452</Words>
  <Characters>8281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Vidosava Hrvojic</cp:lastModifiedBy>
  <cp:revision>24</cp:revision>
  <cp:lastPrinted>2018-01-29T12:40:00Z</cp:lastPrinted>
  <dcterms:created xsi:type="dcterms:W3CDTF">2017-04-06T09:53:00Z</dcterms:created>
  <dcterms:modified xsi:type="dcterms:W3CDTF">2019-01-17T13:38:00Z</dcterms:modified>
</cp:coreProperties>
</file>